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F68785F" w14:textId="77777777" w:rsidR="00CF799E" w:rsidRDefault="00CF799E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fr-FR"/>
        </w:rPr>
        <w:drawing>
          <wp:anchor distT="0" distB="0" distL="114300" distR="114300" simplePos="0" relativeHeight="251660288" behindDoc="0" locked="0" layoutInCell="1" allowOverlap="1" wp14:anchorId="504DD850" wp14:editId="557061C8">
            <wp:simplePos x="0" y="0"/>
            <wp:positionH relativeFrom="column">
              <wp:posOffset>1964055</wp:posOffset>
            </wp:positionH>
            <wp:positionV relativeFrom="paragraph">
              <wp:posOffset>-233680</wp:posOffset>
            </wp:positionV>
            <wp:extent cx="2628900" cy="1250315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25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CF799E" w14:paraId="610ABFA0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55DE9E17" w14:textId="77777777" w:rsidR="00CF799E" w:rsidRDefault="00CF799E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63C06E" w14:textId="77777777" w:rsidR="00CF799E" w:rsidRDefault="00CF799E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  <w:p w14:paraId="05DA2145" w14:textId="77777777" w:rsidR="00CF799E" w:rsidRDefault="00CF799E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</w:p>
          <w:p w14:paraId="1C3AF75C" w14:textId="77777777" w:rsidR="00CF799E" w:rsidRDefault="00CF799E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</w:p>
          <w:p w14:paraId="1D304D1B" w14:textId="77777777" w:rsidR="00CF799E" w:rsidRDefault="00CF799E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</w:p>
        </w:tc>
      </w:tr>
    </w:tbl>
    <w:p w14:paraId="74664D84" w14:textId="77777777" w:rsidR="00CF799E" w:rsidRDefault="00CF799E" w:rsidP="00844DAA">
      <w:pPr>
        <w:tabs>
          <w:tab w:val="left" w:pos="851"/>
        </w:tabs>
        <w:sectPr w:rsidR="00CF799E" w:rsidSect="00CF799E">
          <w:footerReference w:type="default" r:id="rId9"/>
          <w:pgSz w:w="11906" w:h="16838"/>
          <w:pgMar w:top="454" w:right="851" w:bottom="736" w:left="851" w:header="720" w:footer="680" w:gutter="0"/>
          <w:pgNumType w:start="1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CF799E" w14:paraId="03A83350" w14:textId="77777777">
        <w:tc>
          <w:tcPr>
            <w:tcW w:w="9002" w:type="dxa"/>
            <w:shd w:val="clear" w:color="auto" w:fill="66CCFF"/>
          </w:tcPr>
          <w:p w14:paraId="13B8AC7A" w14:textId="77777777" w:rsidR="00CF799E" w:rsidRDefault="00CF799E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2EBD90F9" w14:textId="1C111DEE" w:rsidR="00CF799E" w:rsidRDefault="00CF799E" w:rsidP="006C4338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396F7354" w14:textId="77777777" w:rsidR="00CF799E" w:rsidRDefault="00CF799E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66C536B6" w14:textId="77777777" w:rsidR="00CF799E" w:rsidRPr="00972CC5" w:rsidRDefault="00CF799E" w:rsidP="006C4338">
      <w:pPr>
        <w:tabs>
          <w:tab w:val="left" w:pos="851"/>
        </w:tabs>
        <w:rPr>
          <w:sz w:val="16"/>
          <w:szCs w:val="16"/>
        </w:rPr>
      </w:pPr>
    </w:p>
    <w:p w14:paraId="059D7D6F" w14:textId="77777777" w:rsidR="00CF799E" w:rsidRPr="00972CC5" w:rsidRDefault="00CF799E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CF799E" w14:paraId="3E05EB4E" w14:textId="77777777">
        <w:tc>
          <w:tcPr>
            <w:tcW w:w="10277" w:type="dxa"/>
            <w:shd w:val="clear" w:color="auto" w:fill="66CCFF"/>
          </w:tcPr>
          <w:p w14:paraId="05E1AF12" w14:textId="77777777" w:rsidR="00CF799E" w:rsidRDefault="00CF799E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0420D7CC" w14:textId="77777777" w:rsidR="00CF799E" w:rsidRDefault="00CF799E" w:rsidP="006C4338">
      <w:pPr>
        <w:tabs>
          <w:tab w:val="left" w:pos="426"/>
          <w:tab w:val="left" w:pos="851"/>
        </w:tabs>
        <w:jc w:val="both"/>
      </w:pPr>
    </w:p>
    <w:p w14:paraId="26E14FC3" w14:textId="2CBDBCEA" w:rsidR="00C74FF4" w:rsidRDefault="00CF799E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Objet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>du marché ou de l’accord-cadre</w:t>
      </w:r>
      <w:r w:rsidRPr="00D66D15">
        <w:rPr>
          <w:rFonts w:ascii="Arial" w:hAnsi="Arial" w:cs="Arial"/>
          <w:b/>
          <w:noProof/>
          <w:sz w:val="24"/>
          <w:szCs w:val="24"/>
        </w:rPr>
        <w:t>:</w:t>
      </w:r>
      <w:r w:rsidR="00C74FF4"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D66D15">
        <w:rPr>
          <w:rFonts w:ascii="Arial" w:hAnsi="Arial" w:cs="Arial"/>
          <w:b/>
          <w:noProof/>
          <w:sz w:val="24"/>
          <w:szCs w:val="24"/>
        </w:rPr>
        <w:t>MARCHE</w:t>
      </w:r>
      <w:r>
        <w:rPr>
          <w:rFonts w:ascii="Arial" w:hAnsi="Arial" w:cs="Arial"/>
        </w:rPr>
        <w:t xml:space="preserve"> </w:t>
      </w:r>
      <w:r w:rsidRPr="00C53BD7">
        <w:rPr>
          <w:rFonts w:ascii="Arial" w:hAnsi="Arial" w:cs="Arial"/>
          <w:b/>
          <w:noProof/>
          <w:sz w:val="24"/>
          <w:szCs w:val="24"/>
        </w:rPr>
        <w:t>2024A229T</w:t>
      </w:r>
      <w:r w:rsidRPr="000B59C3">
        <w:rPr>
          <w:rFonts w:ascii="Arial" w:hAnsi="Arial" w:cs="Arial"/>
          <w:b/>
          <w:sz w:val="24"/>
          <w:szCs w:val="24"/>
        </w:rPr>
        <w:t xml:space="preserve"> </w:t>
      </w:r>
    </w:p>
    <w:p w14:paraId="7B035305" w14:textId="4B3E0F64" w:rsidR="00CF799E" w:rsidRDefault="00CF799E" w:rsidP="00C74FF4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sz w:val="24"/>
          <w:szCs w:val="24"/>
        </w:rPr>
      </w:pPr>
      <w:r w:rsidRPr="00C53BD7">
        <w:rPr>
          <w:rFonts w:ascii="Arial" w:hAnsi="Arial" w:cs="Arial"/>
          <w:b/>
          <w:noProof/>
          <w:sz w:val="24"/>
          <w:szCs w:val="24"/>
        </w:rPr>
        <w:t>Nettoyage et rénovation de la façade Sud-Ouest</w:t>
      </w:r>
    </w:p>
    <w:p w14:paraId="4994E392" w14:textId="77777777" w:rsidR="00CF799E" w:rsidRPr="008B6CF6" w:rsidRDefault="00CF799E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sz w:val="16"/>
          <w:szCs w:val="16"/>
        </w:rPr>
      </w:pPr>
    </w:p>
    <w:p w14:paraId="6FEB4282" w14:textId="77777777" w:rsidR="00CF799E" w:rsidRPr="00DE6DF5" w:rsidRDefault="00CF799E" w:rsidP="00CC513D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DE6DF5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DE6DF5">
        <w:rPr>
          <w:rFonts w:ascii="Arial" w:hAnsi="Arial" w:cs="Arial"/>
          <w:spacing w:val="-10"/>
          <w:position w:val="-2"/>
        </w:rPr>
        <w:t xml:space="preserve">  </w:t>
      </w:r>
      <w:r w:rsidRPr="00DE6DF5">
        <w:rPr>
          <w:rFonts w:ascii="Arial" w:hAnsi="Arial" w:cs="Arial"/>
        </w:rPr>
        <w:t>Code CPV principal :</w:t>
      </w:r>
      <w:r w:rsidRPr="00DE6DF5">
        <w:rPr>
          <w:rFonts w:ascii="Arial" w:hAnsi="Arial" w:cs="Arial"/>
          <w:b/>
        </w:rPr>
        <w:t xml:space="preserve"> </w:t>
      </w:r>
      <w:r w:rsidRPr="00C53BD7">
        <w:rPr>
          <w:rFonts w:ascii="Arial" w:hAnsi="Arial" w:cs="Arial"/>
          <w:b/>
          <w:noProof/>
        </w:rPr>
        <w:t>45443000-4</w:t>
      </w:r>
      <w:r w:rsidRPr="00DE6DF5">
        <w:rPr>
          <w:rFonts w:ascii="Arial" w:hAnsi="Arial" w:cs="Arial"/>
        </w:rPr>
        <w:t xml:space="preserve"> </w:t>
      </w:r>
    </w:p>
    <w:p w14:paraId="2F6379B3" w14:textId="77777777" w:rsidR="00CF799E" w:rsidRPr="008B6CF6" w:rsidRDefault="00CF799E" w:rsidP="00CC513D">
      <w:pPr>
        <w:tabs>
          <w:tab w:val="left" w:pos="426"/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p w14:paraId="1640A744" w14:textId="0CDB6047" w:rsidR="00CF799E" w:rsidRDefault="00CF799E" w:rsidP="00CC513D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sz w:val="24"/>
          <w:szCs w:val="24"/>
        </w:rPr>
      </w:pPr>
      <w:r w:rsidRPr="00DE6DF5">
        <w:rPr>
          <w:rFonts w:ascii="Arial" w:hAnsi="Arial" w:cs="Arial"/>
          <w:b/>
          <w:bCs/>
          <w:color w:val="66CCFF"/>
          <w:spacing w:val="-10"/>
          <w:position w:val="-2"/>
          <w:lang w:eastAsia="fr-FR"/>
        </w:rPr>
        <w:sym w:font="Wingdings" w:char="F06E"/>
      </w:r>
      <w:r w:rsidRPr="00DE6DF5">
        <w:rPr>
          <w:rFonts w:ascii="Arial" w:hAnsi="Arial" w:cs="Arial"/>
          <w:spacing w:val="-10"/>
          <w:position w:val="-2"/>
          <w:lang w:eastAsia="fr-FR"/>
        </w:rPr>
        <w:t xml:space="preserve"> </w:t>
      </w:r>
      <w:r w:rsidRPr="00DE6DF5">
        <w:rPr>
          <w:rFonts w:ascii="Arial" w:hAnsi="Arial" w:cs="Arial"/>
          <w:color w:val="FF0000"/>
          <w:spacing w:val="-10"/>
          <w:position w:val="-2"/>
          <w:lang w:eastAsia="fr-FR"/>
        </w:rPr>
        <w:t xml:space="preserve"> </w:t>
      </w:r>
      <w:r w:rsidRPr="00DE6DF5">
        <w:rPr>
          <w:rFonts w:ascii="Arial" w:hAnsi="Arial" w:cs="Arial"/>
          <w:noProof/>
          <w:lang w:eastAsia="fr-FR"/>
        </w:rPr>
        <w:t>Lieu(x) d’exécution :</w:t>
      </w:r>
      <w:r w:rsidRPr="00C74FF4">
        <w:rPr>
          <w:rFonts w:ascii="Arial" w:hAnsi="Arial" w:cs="Arial"/>
          <w:b/>
          <w:bCs/>
          <w:noProof/>
          <w:lang w:eastAsia="fr-FR"/>
        </w:rPr>
        <w:t>Bâtiment B1 – ENSIP</w:t>
      </w:r>
      <w:r w:rsidR="00C74FF4">
        <w:rPr>
          <w:rFonts w:ascii="Arial" w:hAnsi="Arial" w:cs="Arial"/>
          <w:b/>
          <w:bCs/>
          <w:noProof/>
          <w:lang w:eastAsia="fr-FR"/>
        </w:rPr>
        <w:t xml:space="preserve"> </w:t>
      </w:r>
      <w:r w:rsidRPr="00C53BD7">
        <w:rPr>
          <w:rFonts w:ascii="Arial" w:hAnsi="Arial" w:cs="Arial"/>
          <w:noProof/>
          <w:lang w:eastAsia="fr-FR"/>
        </w:rPr>
        <w:t xml:space="preserve"> </w:t>
      </w:r>
      <w:r w:rsidRPr="00C74FF4">
        <w:rPr>
          <w:rFonts w:ascii="Arial" w:hAnsi="Arial" w:cs="Arial"/>
          <w:b/>
          <w:bCs/>
          <w:noProof/>
          <w:lang w:eastAsia="fr-FR"/>
        </w:rPr>
        <w:t>1 rue Marcel Doré 86000 Poitiers</w:t>
      </w:r>
    </w:p>
    <w:p w14:paraId="495D8A02" w14:textId="77777777" w:rsidR="00CF799E" w:rsidRPr="008B6CF6" w:rsidRDefault="00CF799E" w:rsidP="00710FD6">
      <w:pPr>
        <w:tabs>
          <w:tab w:val="left" w:pos="426"/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p w14:paraId="2484524F" w14:textId="77777777" w:rsidR="00CF799E" w:rsidRDefault="00CF799E" w:rsidP="00381F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 w:rsidRPr="00582804">
        <w:rPr>
          <w:rFonts w:ascii="Arial" w:hAnsi="Arial" w:cs="Arial"/>
          <w:b/>
        </w:rPr>
        <w:t>Cet</w:t>
      </w:r>
      <w:proofErr w:type="gramEnd"/>
      <w:r w:rsidRPr="00582804">
        <w:rPr>
          <w:rFonts w:ascii="Arial" w:hAnsi="Arial" w:cs="Arial"/>
          <w:b/>
        </w:rPr>
        <w:t xml:space="preserve"> acte d'engagement correspond :</w:t>
      </w:r>
    </w:p>
    <w:p w14:paraId="0356638A" w14:textId="77777777" w:rsidR="00CF799E" w:rsidRPr="00972CC5" w:rsidRDefault="00CF799E" w:rsidP="00934503">
      <w:pPr>
        <w:tabs>
          <w:tab w:val="left" w:pos="426"/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p w14:paraId="24355982" w14:textId="1876F386" w:rsidR="00CF799E" w:rsidRDefault="00CF799E" w:rsidP="00582804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fr-FR"/>
        </w:rPr>
      </w:pPr>
      <w:r w:rsidRPr="00381FB9">
        <w:rPr>
          <w:rFonts w:ascii="Wingdings" w:hAnsi="Wingdings" w:cs="Wingdings"/>
          <w:sz w:val="24"/>
          <w:szCs w:val="24"/>
          <w:lang w:eastAsia="fr-FR"/>
        </w:rPr>
        <w:t></w:t>
      </w:r>
      <w:r>
        <w:rPr>
          <w:rFonts w:ascii="Wingdings" w:hAnsi="Wingdings" w:cs="Wingdings"/>
          <w:lang w:eastAsia="fr-FR"/>
        </w:rPr>
        <w:t></w:t>
      </w:r>
      <w:r>
        <w:rPr>
          <w:rFonts w:ascii="Arial" w:hAnsi="Arial" w:cs="Arial"/>
          <w:lang w:eastAsia="fr-FR"/>
        </w:rPr>
        <w:t xml:space="preserve">à une consultation lancée sous la forme d’une procédure </w:t>
      </w:r>
      <w:r w:rsidRPr="00C74FF4">
        <w:rPr>
          <w:rFonts w:ascii="Arial" w:hAnsi="Arial" w:cs="Arial"/>
          <w:lang w:eastAsia="fr-FR"/>
        </w:rPr>
        <w:t>adaptée par application des dispositions des articles L2123-1 et R2123-1 du code de la commande publique.</w:t>
      </w:r>
    </w:p>
    <w:p w14:paraId="26690B90" w14:textId="77777777" w:rsidR="00C74FF4" w:rsidRDefault="00C74FF4" w:rsidP="00582804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fr-FR"/>
        </w:rPr>
      </w:pPr>
    </w:p>
    <w:p w14:paraId="2DB7A8CB" w14:textId="77777777" w:rsidR="00CF799E" w:rsidRDefault="00CF799E" w:rsidP="00582804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fr-FR"/>
        </w:rPr>
      </w:pPr>
    </w:p>
    <w:p w14:paraId="79D3420B" w14:textId="32B16DF8" w:rsidR="00CF799E" w:rsidRDefault="00CF799E" w:rsidP="00582804">
      <w:pPr>
        <w:tabs>
          <w:tab w:val="left" w:pos="426"/>
          <w:tab w:val="left" w:pos="851"/>
        </w:tabs>
        <w:jc w:val="both"/>
        <w:rPr>
          <w:rFonts w:ascii="Arial" w:hAnsi="Arial" w:cs="Arial"/>
          <w:lang w:eastAsia="fr-FR"/>
        </w:rPr>
      </w:pPr>
      <w:r w:rsidRPr="00381FB9">
        <w:rPr>
          <w:rFonts w:ascii="Wingdings" w:hAnsi="Wingdings" w:cs="Wingdings"/>
          <w:sz w:val="24"/>
          <w:szCs w:val="24"/>
          <w:lang w:eastAsia="fr-FR"/>
        </w:rPr>
        <w:t></w:t>
      </w:r>
      <w:r>
        <w:rPr>
          <w:rFonts w:ascii="Wingdings" w:hAnsi="Wingdings" w:cs="Wingdings"/>
          <w:lang w:eastAsia="fr-FR"/>
        </w:rPr>
        <w:t></w:t>
      </w:r>
      <w:r>
        <w:rPr>
          <w:rFonts w:ascii="Arial" w:hAnsi="Arial" w:cs="Arial"/>
          <w:lang w:eastAsia="fr-FR"/>
        </w:rPr>
        <w:t xml:space="preserve">à un marché </w:t>
      </w:r>
      <w:r w:rsidR="00C74FF4">
        <w:rPr>
          <w:rFonts w:ascii="Arial" w:hAnsi="Arial" w:cs="Arial"/>
          <w:lang w:eastAsia="fr-FR"/>
        </w:rPr>
        <w:t>unique</w:t>
      </w:r>
      <w:r w:rsidR="00C74FF4">
        <w:rPr>
          <w:rFonts w:ascii="Arial" w:hAnsi="Arial" w:cs="Arial"/>
          <w:lang w:eastAsia="fr-FR"/>
        </w:rPr>
        <w:t xml:space="preserve"> </w:t>
      </w:r>
      <w:r>
        <w:rPr>
          <w:rFonts w:ascii="Arial" w:hAnsi="Arial" w:cs="Arial"/>
          <w:lang w:eastAsia="fr-FR"/>
        </w:rPr>
        <w:t xml:space="preserve">de travaux </w:t>
      </w:r>
    </w:p>
    <w:p w14:paraId="5BD49FA2" w14:textId="77777777" w:rsidR="00C74FF4" w:rsidRDefault="00C74FF4" w:rsidP="00582804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5DEA91A2" w14:textId="00D68D2B" w:rsidR="00CF799E" w:rsidRDefault="00C74FF4" w:rsidP="008B6CF6">
      <w:pPr>
        <w:pStyle w:val="fcasegauche"/>
        <w:spacing w:after="0"/>
        <w:ind w:left="142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CF799E">
        <w:rPr>
          <w:rFonts w:ascii="Arial" w:hAnsi="Arial" w:cs="Arial"/>
        </w:rPr>
        <w:tab/>
      </w:r>
      <w:proofErr w:type="gramStart"/>
      <w:r w:rsidR="00CF799E">
        <w:rPr>
          <w:rFonts w:ascii="Arial" w:hAnsi="Arial" w:cs="Arial"/>
        </w:rPr>
        <w:t>à</w:t>
      </w:r>
      <w:proofErr w:type="gramEnd"/>
      <w:r w:rsidR="00CF799E">
        <w:rPr>
          <w:rFonts w:ascii="Arial" w:hAnsi="Arial" w:cs="Arial"/>
        </w:rPr>
        <w:t xml:space="preserve"> l’offre de base.</w:t>
      </w:r>
    </w:p>
    <w:p w14:paraId="0AE1CB85" w14:textId="77777777" w:rsidR="00CF799E" w:rsidRPr="008B6CF6" w:rsidRDefault="00CF799E" w:rsidP="008B6CF6">
      <w:pPr>
        <w:pStyle w:val="fcasegauche"/>
        <w:tabs>
          <w:tab w:val="left" w:pos="851"/>
        </w:tabs>
        <w:spacing w:after="0"/>
        <w:rPr>
          <w:rFonts w:ascii="Arial" w:hAnsi="Arial" w:cs="Arial"/>
          <w:sz w:val="16"/>
          <w:szCs w:val="16"/>
        </w:rPr>
      </w:pPr>
    </w:p>
    <w:p w14:paraId="134974BA" w14:textId="77777777" w:rsidR="00CF799E" w:rsidRPr="00C74FF4" w:rsidRDefault="00CF799E" w:rsidP="008B6CF6">
      <w:pPr>
        <w:pStyle w:val="fcasegauche"/>
        <w:spacing w:after="0"/>
        <w:ind w:left="142" w:firstLine="0"/>
        <w:rPr>
          <w:rFonts w:ascii="Arial" w:hAnsi="Arial" w:cs="Arial"/>
        </w:rPr>
      </w:pPr>
      <w:r w:rsidRPr="00C74FF4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74FF4">
        <w:instrText xml:space="preserve"> FORMCHECKBOX </w:instrText>
      </w:r>
      <w:r w:rsidR="0082143D" w:rsidRPr="00C74FF4">
        <w:fldChar w:fldCharType="separate"/>
      </w:r>
      <w:r w:rsidRPr="00C74FF4">
        <w:fldChar w:fldCharType="end"/>
      </w:r>
      <w:r w:rsidRPr="00C74FF4">
        <w:rPr>
          <w:rFonts w:ascii="Arial" w:hAnsi="Arial" w:cs="Arial"/>
        </w:rPr>
        <w:tab/>
      </w:r>
      <w:proofErr w:type="gramStart"/>
      <w:r w:rsidRPr="00C74FF4">
        <w:rPr>
          <w:rFonts w:ascii="Arial" w:hAnsi="Arial" w:cs="Arial"/>
        </w:rPr>
        <w:t>à</w:t>
      </w:r>
      <w:proofErr w:type="gramEnd"/>
      <w:r w:rsidRPr="00C74FF4">
        <w:rPr>
          <w:rFonts w:ascii="Arial" w:hAnsi="Arial" w:cs="Arial"/>
        </w:rPr>
        <w:t xml:space="preserve"> la variante suivante : </w:t>
      </w:r>
    </w:p>
    <w:p w14:paraId="040FBB05" w14:textId="77777777" w:rsidR="00CF799E" w:rsidRPr="00C74FF4" w:rsidRDefault="00CF799E" w:rsidP="008B6CF6">
      <w:pPr>
        <w:pStyle w:val="fcasegauche"/>
        <w:spacing w:after="0"/>
        <w:ind w:left="142" w:firstLine="0"/>
        <w:rPr>
          <w:rFonts w:ascii="Arial" w:hAnsi="Arial" w:cs="Arial"/>
          <w:highlight w:val="yellow"/>
        </w:rPr>
      </w:pPr>
    </w:p>
    <w:p w14:paraId="42D70D80" w14:textId="77777777" w:rsidR="00CF799E" w:rsidRDefault="00CF799E" w:rsidP="006C4338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CF799E" w14:paraId="2A9B2A0E" w14:textId="77777777">
        <w:tc>
          <w:tcPr>
            <w:tcW w:w="10277" w:type="dxa"/>
            <w:shd w:val="clear" w:color="auto" w:fill="66CCFF"/>
          </w:tcPr>
          <w:p w14:paraId="4F2DC995" w14:textId="77777777" w:rsidR="00CF799E" w:rsidRDefault="00CF799E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1DA91528" w14:textId="77777777" w:rsidR="00CF799E" w:rsidRDefault="00CF799E" w:rsidP="006C4338">
      <w:pPr>
        <w:tabs>
          <w:tab w:val="left" w:pos="851"/>
        </w:tabs>
      </w:pPr>
    </w:p>
    <w:p w14:paraId="7A9D709A" w14:textId="77777777" w:rsidR="00CF799E" w:rsidRDefault="00CF799E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B1 - Identification et engagement du titulaire ou du groupement titulaire :</w:t>
      </w:r>
    </w:p>
    <w:p w14:paraId="04F5B252" w14:textId="77777777" w:rsidR="00CF799E" w:rsidRPr="00972CC5" w:rsidRDefault="00CF799E" w:rsidP="005846FB">
      <w:pPr>
        <w:tabs>
          <w:tab w:val="left" w:pos="851"/>
        </w:tabs>
        <w:rPr>
          <w:rFonts w:ascii="Arial" w:hAnsi="Arial" w:cs="Arial"/>
          <w:sz w:val="16"/>
          <w:szCs w:val="16"/>
        </w:rPr>
      </w:pPr>
    </w:p>
    <w:p w14:paraId="60C69654" w14:textId="77777777" w:rsidR="00CF799E" w:rsidRDefault="00CF799E" w:rsidP="005846FB">
      <w:pPr>
        <w:tabs>
          <w:tab w:val="left" w:pos="851"/>
        </w:tabs>
        <w:jc w:val="both"/>
      </w:pPr>
      <w:r>
        <w:rPr>
          <w:rFonts w:ascii="Arial" w:hAnsi="Arial" w:cs="Arial"/>
        </w:rPr>
        <w:t>Après avoir pris connaissance des pièces constitutives du marché ou de l’accord-cadre suivantes,</w:t>
      </w:r>
    </w:p>
    <w:p w14:paraId="3D820A9A" w14:textId="77777777" w:rsidR="00CF799E" w:rsidRPr="009A5B0D" w:rsidRDefault="00CF799E" w:rsidP="008B6CF6">
      <w:pPr>
        <w:tabs>
          <w:tab w:val="left" w:pos="851"/>
        </w:tabs>
        <w:spacing w:before="120"/>
        <w:ind w:left="426" w:hanging="284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 w:rsidRPr="009A5B0D">
        <w:rPr>
          <w:rFonts w:ascii="Arial" w:hAnsi="Arial" w:cs="Arial"/>
        </w:rPr>
        <w:t xml:space="preserve"> CCAP n°</w:t>
      </w:r>
      <w:r w:rsidRPr="00C53BD7">
        <w:rPr>
          <w:rFonts w:ascii="Arial" w:hAnsi="Arial" w:cs="Arial"/>
          <w:b/>
          <w:noProof/>
        </w:rPr>
        <w:t>2024A229T</w:t>
      </w:r>
    </w:p>
    <w:p w14:paraId="40DD99FA" w14:textId="77777777" w:rsidR="00CF799E" w:rsidRPr="00B424AF" w:rsidRDefault="00CF799E" w:rsidP="008B6CF6">
      <w:pPr>
        <w:spacing w:before="120"/>
        <w:ind w:left="426" w:hanging="284"/>
        <w:jc w:val="both"/>
        <w:rPr>
          <w:rFonts w:ascii="Arial" w:hAnsi="Arial" w:cs="Arial"/>
          <w:lang w:eastAsia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 w:rsidRPr="00B424AF">
        <w:rPr>
          <w:rFonts w:ascii="Arial" w:hAnsi="Arial" w:cs="Arial"/>
        </w:rPr>
        <w:t xml:space="preserve"> CCAG </w:t>
      </w:r>
      <w:r w:rsidRPr="00B424AF">
        <w:rPr>
          <w:rFonts w:ascii="Arial" w:hAnsi="Arial" w:cs="Arial"/>
          <w:lang w:eastAsia="fr-FR"/>
        </w:rPr>
        <w:t xml:space="preserve">Les prestations faisant l’objet du présent marché seront soumises (hors dérogation expresse effectuée en accord entre le titulaire et le pouvoir adjudicateur) aux conditions du </w:t>
      </w:r>
      <w:r w:rsidRPr="00B424AF">
        <w:rPr>
          <w:rFonts w:ascii="Arial" w:hAnsi="Arial" w:cs="Arial"/>
          <w:b/>
          <w:lang w:eastAsia="fr-FR"/>
        </w:rPr>
        <w:t>Cahier des Clauses</w:t>
      </w:r>
      <w:r w:rsidRPr="00B424AF">
        <w:rPr>
          <w:rFonts w:ascii="Arial" w:hAnsi="Arial" w:cs="Arial"/>
          <w:lang w:eastAsia="fr-FR"/>
        </w:rPr>
        <w:t xml:space="preserve"> </w:t>
      </w:r>
      <w:r w:rsidRPr="00B424AF">
        <w:rPr>
          <w:rFonts w:ascii="Arial" w:hAnsi="Arial" w:cs="Arial"/>
          <w:b/>
          <w:lang w:eastAsia="fr-FR"/>
        </w:rPr>
        <w:t xml:space="preserve">Administratives Générales applicables aux marchés </w:t>
      </w:r>
      <w:r w:rsidRPr="00C74FF4">
        <w:rPr>
          <w:rFonts w:ascii="Arial" w:hAnsi="Arial" w:cs="Arial"/>
          <w:b/>
          <w:lang w:eastAsia="fr-FR"/>
        </w:rPr>
        <w:t xml:space="preserve">publics de Travaux </w:t>
      </w:r>
      <w:r w:rsidRPr="00C74FF4">
        <w:rPr>
          <w:rFonts w:ascii="Arial" w:hAnsi="Arial" w:cs="Arial"/>
          <w:lang w:eastAsia="fr-FR"/>
        </w:rPr>
        <w:t>par l’arrêté du 30 mars 2021.</w:t>
      </w:r>
    </w:p>
    <w:p w14:paraId="1068D21B" w14:textId="77777777" w:rsidR="00CF799E" w:rsidRPr="00972CC5" w:rsidRDefault="00CF799E" w:rsidP="008B6CF6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  <w:b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 w:rsidRPr="00972CC5">
        <w:rPr>
          <w:rFonts w:ascii="Arial" w:hAnsi="Arial" w:cs="Arial"/>
        </w:rPr>
        <w:t xml:space="preserve"> CCTP n°</w:t>
      </w:r>
      <w:r w:rsidRPr="00C53BD7">
        <w:rPr>
          <w:rFonts w:ascii="Arial" w:hAnsi="Arial" w:cs="Arial"/>
          <w:b/>
          <w:noProof/>
        </w:rPr>
        <w:t>2024A229T</w:t>
      </w:r>
    </w:p>
    <w:p w14:paraId="205117D3" w14:textId="77777777" w:rsidR="00CF799E" w:rsidRDefault="00CF799E" w:rsidP="008B6CF6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 w:rsidRPr="001205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DPGF</w:t>
      </w:r>
      <w:r w:rsidRPr="0012054A">
        <w:rPr>
          <w:rFonts w:ascii="Arial" w:hAnsi="Arial" w:cs="Arial"/>
        </w:rPr>
        <w:t xml:space="preserve"> n° </w:t>
      </w:r>
      <w:r w:rsidRPr="00C53BD7">
        <w:rPr>
          <w:rFonts w:ascii="Arial" w:hAnsi="Arial" w:cs="Arial"/>
          <w:b/>
          <w:noProof/>
        </w:rPr>
        <w:t>2024A229T</w:t>
      </w:r>
    </w:p>
    <w:p w14:paraId="620BAE1A" w14:textId="77777777" w:rsidR="00CF799E" w:rsidRDefault="00CF799E" w:rsidP="008B6CF6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 w:rsidRPr="001205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Plans</w:t>
      </w:r>
      <w:r w:rsidRPr="0012054A">
        <w:rPr>
          <w:rFonts w:ascii="Arial" w:hAnsi="Arial" w:cs="Arial"/>
        </w:rPr>
        <w:t xml:space="preserve"> n° </w:t>
      </w:r>
      <w:r w:rsidRPr="00C53BD7">
        <w:rPr>
          <w:rFonts w:ascii="Arial" w:hAnsi="Arial" w:cs="Arial"/>
          <w:b/>
          <w:noProof/>
        </w:rPr>
        <w:t>2024A229T</w:t>
      </w:r>
    </w:p>
    <w:p w14:paraId="7522FAFA" w14:textId="77777777" w:rsidR="00CF799E" w:rsidRDefault="00CF799E" w:rsidP="008B6CF6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 w:rsidRPr="001205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PGC </w:t>
      </w:r>
      <w:r w:rsidRPr="0012054A">
        <w:rPr>
          <w:rFonts w:ascii="Arial" w:hAnsi="Arial" w:cs="Arial"/>
        </w:rPr>
        <w:t xml:space="preserve">n° </w:t>
      </w:r>
      <w:r w:rsidRPr="00C53BD7">
        <w:rPr>
          <w:rFonts w:ascii="Arial" w:hAnsi="Arial" w:cs="Arial"/>
          <w:b/>
          <w:noProof/>
        </w:rPr>
        <w:t>2024A229T</w:t>
      </w:r>
    </w:p>
    <w:p w14:paraId="5A03395D" w14:textId="7856BFFF" w:rsidR="00CF799E" w:rsidRDefault="00CF799E" w:rsidP="008B6CF6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 w:rsidRPr="001205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Planning </w:t>
      </w:r>
      <w:r w:rsidRPr="0012054A">
        <w:rPr>
          <w:rFonts w:ascii="Arial" w:hAnsi="Arial" w:cs="Arial"/>
        </w:rPr>
        <w:t xml:space="preserve">n° </w:t>
      </w:r>
      <w:r w:rsidRPr="00C53BD7">
        <w:rPr>
          <w:rFonts w:ascii="Arial" w:hAnsi="Arial" w:cs="Arial"/>
          <w:b/>
          <w:noProof/>
        </w:rPr>
        <w:t>2024A229T</w:t>
      </w:r>
      <w:r>
        <w:rPr>
          <w:rFonts w:ascii="Arial" w:hAnsi="Arial" w:cs="Arial"/>
        </w:rPr>
        <w:t xml:space="preserve"> </w:t>
      </w:r>
    </w:p>
    <w:p w14:paraId="3E673089" w14:textId="0324B7F2" w:rsidR="00C74FF4" w:rsidRDefault="00C74FF4" w:rsidP="00C74FF4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Pr="001205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Diagnostic amiante avant travaux </w:t>
      </w:r>
      <w:r w:rsidRPr="0012054A">
        <w:rPr>
          <w:rFonts w:ascii="Arial" w:hAnsi="Arial" w:cs="Arial"/>
        </w:rPr>
        <w:t xml:space="preserve">n° </w:t>
      </w:r>
      <w:r w:rsidRPr="00C53BD7">
        <w:rPr>
          <w:rFonts w:ascii="Arial" w:hAnsi="Arial" w:cs="Arial"/>
          <w:b/>
          <w:noProof/>
        </w:rPr>
        <w:t>2024A229T</w:t>
      </w:r>
    </w:p>
    <w:p w14:paraId="48BC7808" w14:textId="77777777" w:rsidR="00CF799E" w:rsidRDefault="00CF799E" w:rsidP="008B6CF6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 w:rsidRPr="001205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Mémoire technique du candidat </w:t>
      </w:r>
    </w:p>
    <w:p w14:paraId="01559D2F" w14:textId="77777777" w:rsidR="00CF799E" w:rsidRDefault="00CF799E" w:rsidP="00710FD6">
      <w:pPr>
        <w:tabs>
          <w:tab w:val="left" w:pos="851"/>
        </w:tabs>
        <w:jc w:val="both"/>
        <w:rPr>
          <w:rFonts w:ascii="Arial" w:hAnsi="Arial" w:cs="Arial"/>
        </w:rPr>
      </w:pPr>
    </w:p>
    <w:p w14:paraId="4C7BB21F" w14:textId="77777777" w:rsidR="00CF799E" w:rsidRDefault="00CF799E" w:rsidP="00E47798">
      <w:pPr>
        <w:tabs>
          <w:tab w:val="left" w:pos="851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et</w:t>
      </w:r>
      <w:proofErr w:type="gramEnd"/>
      <w:r>
        <w:rPr>
          <w:rFonts w:ascii="Arial" w:hAnsi="Arial" w:cs="Arial"/>
        </w:rPr>
        <w:t xml:space="preserve"> conformément à leurs clauses,</w:t>
      </w:r>
    </w:p>
    <w:p w14:paraId="406D22E2" w14:textId="77777777" w:rsidR="00CF799E" w:rsidRPr="00972CC5" w:rsidRDefault="00CF799E" w:rsidP="00E47798">
      <w:p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p w14:paraId="35E01251" w14:textId="57B5EF1A" w:rsidR="00CF799E" w:rsidRDefault="00CF799E" w:rsidP="0083205E">
      <w:pPr>
        <w:tabs>
          <w:tab w:val="left" w:pos="851"/>
        </w:tabs>
        <w:jc w:val="both"/>
        <w:rPr>
          <w:rFonts w:ascii="Arial" w:hAnsi="Arial" w:cs="Arial"/>
          <w:shd w:val="clear" w:color="auto" w:fill="FFFFFF"/>
        </w:rPr>
      </w:pPr>
      <w:proofErr w:type="gramStart"/>
      <w:r>
        <w:rPr>
          <w:rFonts w:ascii="Arial" w:hAnsi="Arial" w:cs="Arial"/>
        </w:rPr>
        <w:t>a</w:t>
      </w:r>
      <w:r w:rsidRPr="0012054A">
        <w:rPr>
          <w:rFonts w:ascii="Arial" w:hAnsi="Arial" w:cs="Arial"/>
        </w:rPr>
        <w:t>près</w:t>
      </w:r>
      <w:proofErr w:type="gramEnd"/>
      <w:r w:rsidRPr="0012054A">
        <w:rPr>
          <w:rFonts w:ascii="Arial" w:hAnsi="Arial" w:cs="Arial"/>
        </w:rPr>
        <w:t xml:space="preserve"> voir produit les documents des </w:t>
      </w:r>
      <w:r w:rsidRPr="007206A7">
        <w:rPr>
          <w:rFonts w:ascii="Arial" w:hAnsi="Arial" w:cs="Arial"/>
          <w:shd w:val="clear" w:color="auto" w:fill="FFFFFF"/>
        </w:rPr>
        <w:t>articles R2143-3 et R2143-6 à R2143-10 du Code de la commande publique.</w:t>
      </w:r>
    </w:p>
    <w:p w14:paraId="79A2A8C2" w14:textId="70312564" w:rsidR="00C74FF4" w:rsidRDefault="00C74FF4" w:rsidP="0083205E">
      <w:pPr>
        <w:tabs>
          <w:tab w:val="left" w:pos="851"/>
        </w:tabs>
        <w:jc w:val="both"/>
        <w:rPr>
          <w:rFonts w:ascii="Arial" w:hAnsi="Arial" w:cs="Arial"/>
          <w:shd w:val="clear" w:color="auto" w:fill="FFFFFF"/>
        </w:rPr>
      </w:pPr>
    </w:p>
    <w:p w14:paraId="2874648A" w14:textId="77777777" w:rsidR="00C74FF4" w:rsidRDefault="00C74FF4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702B7B93" w14:textId="77777777" w:rsidR="00CF799E" w:rsidRDefault="00CF799E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4F30A18D" w14:textId="77777777" w:rsidR="00CF799E" w:rsidRDefault="00CF799E" w:rsidP="0083205E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>
        <w:rPr>
          <w:rFonts w:ascii="Arial" w:hAnsi="Arial" w:cs="Arial"/>
        </w:rPr>
        <w:t xml:space="preserve"> Le signataire</w:t>
      </w:r>
    </w:p>
    <w:p w14:paraId="17B26E79" w14:textId="77777777" w:rsidR="00CF799E" w:rsidRDefault="00CF799E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3344E00A" w14:textId="77777777" w:rsidR="00CF799E" w:rsidRDefault="00CF799E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s’engage</w:t>
      </w:r>
      <w:proofErr w:type="gramEnd"/>
      <w:r>
        <w:rPr>
          <w:rFonts w:ascii="Arial" w:hAnsi="Arial" w:cs="Arial"/>
        </w:rPr>
        <w:t>, sur la base de son offre et pour son propre compte ;</w:t>
      </w:r>
    </w:p>
    <w:p w14:paraId="7453AF6E" w14:textId="77777777" w:rsidR="00CF799E" w:rsidRPr="00381FB9" w:rsidRDefault="00CF799E" w:rsidP="00CD46CC">
      <w:p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5"/>
        <w:gridCol w:w="5085"/>
      </w:tblGrid>
      <w:tr w:rsidR="00CF799E" w:rsidRPr="00CF2EF3" w14:paraId="557F67CB" w14:textId="77777777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14:paraId="497DF9F5" w14:textId="77777777" w:rsidR="00CF799E" w:rsidRPr="00CF2EF3" w:rsidRDefault="00CF79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Nom commercial et d</w:t>
            </w:r>
            <w:r w:rsidRPr="00CF2EF3">
              <w:rPr>
                <w:rFonts w:ascii="Arial" w:hAnsi="Arial" w:cs="Arial"/>
                <w:lang w:eastAsia="fr-FR"/>
              </w:rPr>
              <w:t>énominatio</w:t>
            </w:r>
            <w:r w:rsidRPr="00CF2EF3">
              <w:rPr>
                <w:rFonts w:ascii="Arial" w:hAnsi="Arial" w:cs="Arial"/>
              </w:rPr>
              <w:t>n sociale du candidat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00EB1488" w14:textId="77777777" w:rsidR="00CF799E" w:rsidRPr="00CF2EF3" w:rsidRDefault="00CF79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CF799E" w:rsidRPr="00CF2EF3" w14:paraId="6B6AAC93" w14:textId="77777777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14:paraId="13BDAE0B" w14:textId="77777777" w:rsidR="00CF799E" w:rsidRPr="00CF2EF3" w:rsidRDefault="00CF79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Les adresses de son établissement et de son siège social (si elle est différente de celle de l’établissement)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6ECA8C06" w14:textId="77777777" w:rsidR="00CF799E" w:rsidRPr="00CF2EF3" w:rsidRDefault="00CF79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CF799E" w:rsidRPr="00CF2EF3" w14:paraId="66294C74" w14:textId="77777777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14:paraId="766B80E7" w14:textId="77777777" w:rsidR="00CF799E" w:rsidRPr="00CF2EF3" w:rsidRDefault="00CF79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Adresse électronique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153D27B7" w14:textId="77777777" w:rsidR="00CF799E" w:rsidRPr="00CF2EF3" w:rsidRDefault="00CF79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CF799E" w:rsidRPr="00CF2EF3" w14:paraId="1D705E71" w14:textId="77777777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14:paraId="5966E817" w14:textId="77777777" w:rsidR="00CF799E" w:rsidRPr="00CF2EF3" w:rsidRDefault="00CF79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Numéro de téléphone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5BE28E0D" w14:textId="77777777" w:rsidR="00CF799E" w:rsidRPr="00CF2EF3" w:rsidRDefault="00CF79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CF799E" w:rsidRPr="00CF2EF3" w14:paraId="7DAA6D68" w14:textId="77777777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14:paraId="7AE3E718" w14:textId="77777777" w:rsidR="00CF799E" w:rsidRPr="00CF2EF3" w:rsidRDefault="00CF79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Numéro SIRET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14257FF4" w14:textId="77777777" w:rsidR="00CF799E" w:rsidRPr="00CF2EF3" w:rsidRDefault="00CF79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CF799E" w:rsidRPr="00CF2EF3" w14:paraId="65DABFF5" w14:textId="77777777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14:paraId="0E3430B6" w14:textId="77777777" w:rsidR="00CF799E" w:rsidRPr="00CF2EF3" w:rsidRDefault="00CF79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Code APE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033D6866" w14:textId="77777777" w:rsidR="00CF799E" w:rsidRPr="00CF2EF3" w:rsidRDefault="00CF79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CF799E" w:rsidRPr="00CF2EF3" w14:paraId="5358AE2F" w14:textId="77777777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14:paraId="14030EF9" w14:textId="77777777" w:rsidR="00CF799E" w:rsidRPr="00CF2EF3" w:rsidRDefault="00CF79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Numéro TVA intracommunautaire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54621F54" w14:textId="77777777" w:rsidR="00CF799E" w:rsidRPr="00CF2EF3" w:rsidRDefault="00CF79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</w:tbl>
    <w:p w14:paraId="0C1F24A8" w14:textId="77777777" w:rsidR="00CF799E" w:rsidRDefault="00CF799E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21CE03DF" w14:textId="77777777" w:rsidR="00CF799E" w:rsidRDefault="00CF799E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engage</w:t>
      </w:r>
      <w:proofErr w:type="gramEnd"/>
      <w:r>
        <w:rPr>
          <w:rFonts w:ascii="Arial" w:hAnsi="Arial" w:cs="Arial"/>
        </w:rPr>
        <w:t xml:space="preserve"> la société ……………………… sur la base de son offre ;</w:t>
      </w:r>
    </w:p>
    <w:p w14:paraId="77773662" w14:textId="77777777" w:rsidR="00CF799E" w:rsidRPr="00381FB9" w:rsidRDefault="00CF799E" w:rsidP="009B45B9">
      <w:p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5"/>
        <w:gridCol w:w="5085"/>
      </w:tblGrid>
      <w:tr w:rsidR="00CF799E" w:rsidRPr="00CF2EF3" w14:paraId="66EB7137" w14:textId="77777777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14:paraId="336E4C88" w14:textId="77777777" w:rsidR="00CF799E" w:rsidRPr="00CF2EF3" w:rsidRDefault="00CF79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Nom commercial et dénomination sociale du candidat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297ACBDC" w14:textId="77777777" w:rsidR="00CF799E" w:rsidRPr="00CF2EF3" w:rsidRDefault="00CF79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CF799E" w:rsidRPr="00CF2EF3" w14:paraId="6A18820B" w14:textId="77777777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14:paraId="716330F5" w14:textId="77777777" w:rsidR="00CF799E" w:rsidRPr="00CF2EF3" w:rsidRDefault="00CF79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Les adresses de son établissement et de son siège social (si elle est différente de celle de l’établissement)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055A0904" w14:textId="77777777" w:rsidR="00CF799E" w:rsidRPr="00CF2EF3" w:rsidRDefault="00CF79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CF799E" w:rsidRPr="00CF2EF3" w14:paraId="4EA19A43" w14:textId="77777777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14:paraId="4941C48D" w14:textId="77777777" w:rsidR="00CF799E" w:rsidRPr="00CF2EF3" w:rsidRDefault="00CF79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Adresse électronique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7B1E25EB" w14:textId="77777777" w:rsidR="00CF799E" w:rsidRPr="00CF2EF3" w:rsidRDefault="00CF79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CF799E" w:rsidRPr="00CF2EF3" w14:paraId="0A4187BF" w14:textId="77777777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14:paraId="28A7D9C7" w14:textId="77777777" w:rsidR="00CF799E" w:rsidRPr="00CF2EF3" w:rsidRDefault="00CF79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Numéro de téléphone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4A5A6E2D" w14:textId="77777777" w:rsidR="00CF799E" w:rsidRPr="00CF2EF3" w:rsidRDefault="00CF79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CF799E" w:rsidRPr="00CF2EF3" w14:paraId="1677911A" w14:textId="77777777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14:paraId="0F01643C" w14:textId="77777777" w:rsidR="00CF799E" w:rsidRPr="00CF2EF3" w:rsidRDefault="00CF79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Numéro SIRET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436F0DF7" w14:textId="77777777" w:rsidR="00CF799E" w:rsidRPr="00CF2EF3" w:rsidRDefault="00CF79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CF799E" w:rsidRPr="00CF2EF3" w14:paraId="35B85DA7" w14:textId="77777777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14:paraId="04065A28" w14:textId="77777777" w:rsidR="00CF799E" w:rsidRPr="00CF2EF3" w:rsidRDefault="00CF79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Code APE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02BD5D7E" w14:textId="77777777" w:rsidR="00CF799E" w:rsidRPr="00CF2EF3" w:rsidRDefault="00CF79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CF799E" w:rsidRPr="00CF2EF3" w14:paraId="04390987" w14:textId="77777777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14:paraId="7CED8FF5" w14:textId="77777777" w:rsidR="00CF799E" w:rsidRPr="00CF2EF3" w:rsidRDefault="00CF79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Numéro TVA intracommunautaire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40B89500" w14:textId="77777777" w:rsidR="00CF799E" w:rsidRPr="00CF2EF3" w:rsidRDefault="00CF79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</w:tbl>
    <w:p w14:paraId="1B2F426F" w14:textId="77777777" w:rsidR="00CF799E" w:rsidRDefault="00CF799E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7F144D40" w14:textId="77777777" w:rsidR="00CF799E" w:rsidRDefault="00CF799E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>
        <w:rPr>
          <w:rFonts w:ascii="Arial" w:hAnsi="Arial" w:cs="Arial"/>
        </w:rPr>
        <w:t xml:space="preserve"> L’ensemble des membres du groupement s’engagent, sur la base de l’offre du groupement ;</w:t>
      </w:r>
    </w:p>
    <w:p w14:paraId="48E4818B" w14:textId="77777777" w:rsidR="00CF799E" w:rsidRPr="00381FB9" w:rsidRDefault="00CF799E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3"/>
        <w:gridCol w:w="1871"/>
        <w:gridCol w:w="1869"/>
        <w:gridCol w:w="1868"/>
        <w:gridCol w:w="1869"/>
      </w:tblGrid>
      <w:tr w:rsidR="00CF799E" w:rsidRPr="00CF2EF3" w14:paraId="6DDD131E" w14:textId="77777777" w:rsidTr="00CF2EF3">
        <w:trPr>
          <w:trHeight w:val="744"/>
        </w:trPr>
        <w:tc>
          <w:tcPr>
            <w:tcW w:w="2978" w:type="dxa"/>
            <w:shd w:val="clear" w:color="auto" w:fill="auto"/>
            <w:vAlign w:val="center"/>
          </w:tcPr>
          <w:p w14:paraId="014A7D8D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21BF4BB6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MANDATAIRE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42C85584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COTRAITANT 1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1A858A7A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COTRAITANT 2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101E1A21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COTRAITANT 3</w:t>
            </w:r>
          </w:p>
        </w:tc>
      </w:tr>
      <w:tr w:rsidR="00CF799E" w:rsidRPr="00CF2EF3" w14:paraId="2B9A79E9" w14:textId="77777777" w:rsidTr="00CF2EF3">
        <w:trPr>
          <w:trHeight w:val="780"/>
        </w:trPr>
        <w:tc>
          <w:tcPr>
            <w:tcW w:w="2978" w:type="dxa"/>
            <w:shd w:val="clear" w:color="auto" w:fill="auto"/>
            <w:vAlign w:val="center"/>
          </w:tcPr>
          <w:p w14:paraId="55334967" w14:textId="77777777" w:rsidR="00CF799E" w:rsidRPr="00984FB7" w:rsidRDefault="00CF799E" w:rsidP="00FE031E">
            <w:r w:rsidRPr="00984FB7">
              <w:t>Nom commercial et dénomination sociale du candidat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2B93D6A7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619E7D2A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18348C73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32FCE99A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CF799E" w:rsidRPr="00CF2EF3" w14:paraId="54B27A98" w14:textId="77777777" w:rsidTr="00CF2EF3">
        <w:trPr>
          <w:trHeight w:val="692"/>
        </w:trPr>
        <w:tc>
          <w:tcPr>
            <w:tcW w:w="2978" w:type="dxa"/>
            <w:shd w:val="clear" w:color="auto" w:fill="auto"/>
            <w:vAlign w:val="center"/>
          </w:tcPr>
          <w:p w14:paraId="6043A5A0" w14:textId="77777777" w:rsidR="00CF799E" w:rsidRPr="00984FB7" w:rsidRDefault="00CF799E" w:rsidP="00FE031E">
            <w:r>
              <w:t>Nom, Prénom et qualité du signataire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1E35DDFE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13921E36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679DB549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2840B026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CF799E" w:rsidRPr="00CF2EF3" w14:paraId="734DA932" w14:textId="77777777" w:rsidTr="00CF2EF3">
        <w:trPr>
          <w:trHeight w:val="1014"/>
        </w:trPr>
        <w:tc>
          <w:tcPr>
            <w:tcW w:w="2978" w:type="dxa"/>
            <w:shd w:val="clear" w:color="auto" w:fill="auto"/>
            <w:vAlign w:val="center"/>
          </w:tcPr>
          <w:p w14:paraId="5E15FC6C" w14:textId="77777777" w:rsidR="00CF799E" w:rsidRPr="00984FB7" w:rsidRDefault="00CF799E" w:rsidP="00CF2EF3">
            <w:pPr>
              <w:jc w:val="both"/>
            </w:pPr>
            <w:r w:rsidRPr="00984FB7">
              <w:t>Les adresses de son établissement et de son siège social (si elle est différente de celle de l’établissement)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0C81A7F5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65152AFB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781EDC3C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52F3F011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CF799E" w:rsidRPr="00CF2EF3" w14:paraId="16EC98B3" w14:textId="77777777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14:paraId="0560C805" w14:textId="77777777" w:rsidR="00CF799E" w:rsidRPr="00984FB7" w:rsidRDefault="00CF799E" w:rsidP="00FE031E">
            <w:r w:rsidRPr="00984FB7">
              <w:t>Adresse électronique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6CE62E2C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55863D54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19EB965C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7DF40EE6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CF799E" w:rsidRPr="00CF2EF3" w14:paraId="4266C38A" w14:textId="77777777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14:paraId="0DAACA58" w14:textId="77777777" w:rsidR="00CF799E" w:rsidRPr="00984FB7" w:rsidRDefault="00CF799E" w:rsidP="00FE031E">
            <w:r w:rsidRPr="00984FB7">
              <w:t>Numéro de téléphone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6C215819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563DB7E2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18C43C3C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3B478930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CF799E" w:rsidRPr="00CF2EF3" w14:paraId="2FC52F04" w14:textId="77777777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14:paraId="7B685B72" w14:textId="77777777" w:rsidR="00CF799E" w:rsidRPr="00984FB7" w:rsidRDefault="00CF799E" w:rsidP="00FE031E">
            <w:r w:rsidRPr="00984FB7">
              <w:t>Numéro SIRET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6D892E34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42BE8297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21A4C4E2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4921C667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CF799E" w:rsidRPr="00CF2EF3" w14:paraId="7D5A7CB2" w14:textId="77777777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14:paraId="3AA97EE0" w14:textId="77777777" w:rsidR="00CF799E" w:rsidRDefault="00CF799E" w:rsidP="00FE031E">
            <w:r w:rsidRPr="00984FB7">
              <w:t>Code APE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137529B9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10CE6997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59B56EFD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206FD566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CF799E" w:rsidRPr="00CF2EF3" w14:paraId="5C469984" w14:textId="77777777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14:paraId="136EC648" w14:textId="77777777" w:rsidR="00CF799E" w:rsidRPr="00984FB7" w:rsidRDefault="00CF799E" w:rsidP="00FE031E">
            <w:r>
              <w:rPr>
                <w:rFonts w:ascii="Arial" w:hAnsi="Arial" w:cs="Arial"/>
              </w:rPr>
              <w:t>Numéro TVA intracommunautaire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1BB97753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35236359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29A73004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0DE9C566" w14:textId="77777777" w:rsidR="00CF799E" w:rsidRPr="00CF2EF3" w:rsidRDefault="00CF79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</w:tbl>
    <w:p w14:paraId="1B7C5763" w14:textId="77777777" w:rsidR="00CF799E" w:rsidRPr="00972CC5" w:rsidRDefault="00CF799E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  <w:sz w:val="16"/>
          <w:szCs w:val="16"/>
        </w:rPr>
      </w:pPr>
    </w:p>
    <w:p w14:paraId="0C31432A" w14:textId="77777777" w:rsidR="00CF799E" w:rsidRDefault="00CF799E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  <w:u w:val="single"/>
        </w:rPr>
      </w:pPr>
    </w:p>
    <w:p w14:paraId="58EA5FB3" w14:textId="77777777" w:rsidR="00CF799E" w:rsidRDefault="00CF799E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  <w:u w:val="single"/>
        </w:rPr>
      </w:pPr>
    </w:p>
    <w:p w14:paraId="32662DC5" w14:textId="77777777" w:rsidR="00CF799E" w:rsidRPr="0071771F" w:rsidRDefault="00CF799E" w:rsidP="009B45B9">
      <w:pPr>
        <w:pStyle w:val="fcase1ertab"/>
        <w:tabs>
          <w:tab w:val="left" w:pos="851"/>
        </w:tabs>
        <w:ind w:left="0" w:firstLine="0"/>
        <w:rPr>
          <w:b/>
          <w:sz w:val="22"/>
          <w:szCs w:val="22"/>
          <w:u w:val="single"/>
        </w:rPr>
      </w:pPr>
      <w:proofErr w:type="gramStart"/>
      <w:r w:rsidRPr="0071771F">
        <w:rPr>
          <w:rFonts w:ascii="Arial" w:hAnsi="Arial" w:cs="Arial"/>
          <w:b/>
          <w:sz w:val="22"/>
          <w:szCs w:val="22"/>
          <w:u w:val="single"/>
        </w:rPr>
        <w:t>à</w:t>
      </w:r>
      <w:proofErr w:type="gramEnd"/>
      <w:r w:rsidRPr="0071771F">
        <w:rPr>
          <w:rFonts w:ascii="Arial" w:hAnsi="Arial" w:cs="Arial"/>
          <w:b/>
          <w:sz w:val="22"/>
          <w:szCs w:val="22"/>
          <w:u w:val="single"/>
        </w:rPr>
        <w:t xml:space="preserve"> livrer les fournitures demandées ou à exécuter les prestations demandées :</w:t>
      </w:r>
    </w:p>
    <w:p w14:paraId="14F6ACF2" w14:textId="77777777" w:rsidR="00CF799E" w:rsidRDefault="00CF799E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indiqués ci-dessous ;</w:t>
      </w:r>
    </w:p>
    <w:p w14:paraId="5655733D" w14:textId="77777777" w:rsidR="00CF799E" w:rsidRDefault="00CF799E" w:rsidP="009B45B9">
      <w:pPr>
        <w:tabs>
          <w:tab w:val="left" w:pos="426"/>
          <w:tab w:val="left" w:pos="851"/>
        </w:tabs>
        <w:spacing w:before="12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>
        <w:t xml:space="preserve"> Taux de la TVA : </w:t>
      </w:r>
    </w:p>
    <w:p w14:paraId="2732D543" w14:textId="77777777" w:rsidR="00CF799E" w:rsidRDefault="00CF799E" w:rsidP="009B45B9">
      <w:pPr>
        <w:tabs>
          <w:tab w:val="left" w:pos="426"/>
          <w:tab w:val="left" w:pos="851"/>
        </w:tabs>
        <w:spacing w:before="24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>
        <w:t xml:space="preserve"> Montant hors taxes</w:t>
      </w:r>
      <w:r>
        <w:rPr>
          <w:rStyle w:val="Caractresdenotedebasdepage"/>
        </w:rPr>
        <w:footnoteReference w:id="1"/>
      </w:r>
      <w:r>
        <w:rPr>
          <w:rStyle w:val="Caractresdenotedebasdepage"/>
        </w:rPr>
        <w:t> </w:t>
      </w:r>
      <w:r>
        <w:t>:</w:t>
      </w:r>
    </w:p>
    <w:p w14:paraId="642C269B" w14:textId="77777777" w:rsidR="00CF799E" w:rsidRDefault="00CF799E" w:rsidP="009B45B9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>
        <w:t xml:space="preserve">Montant </w:t>
      </w:r>
      <w:r>
        <w:rPr>
          <w:rFonts w:ascii="Arial" w:hAnsi="Arial" w:cs="Arial"/>
        </w:rPr>
        <w:t>hors taxes arrêté en chiffres à : ……………………………………………………………………………….</w:t>
      </w:r>
    </w:p>
    <w:p w14:paraId="0CD1FC27" w14:textId="77777777" w:rsidR="00CF799E" w:rsidRDefault="00CF799E" w:rsidP="009B45B9">
      <w:pPr>
        <w:pStyle w:val="fcase1ertab"/>
        <w:tabs>
          <w:tab w:val="left" w:pos="851"/>
        </w:tabs>
        <w:spacing w:before="120"/>
        <w:ind w:left="0" w:firstLine="0"/>
      </w:pPr>
      <w:r>
        <w:rPr>
          <w:rFonts w:ascii="Arial" w:hAnsi="Arial" w:cs="Arial"/>
        </w:rPr>
        <w:t>Montant hors taxes arrêté en lettres à : ………………………………………………………...................................</w:t>
      </w:r>
    </w:p>
    <w:p w14:paraId="6EC31099" w14:textId="77777777" w:rsidR="00CF799E" w:rsidRDefault="00CF799E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>
        <w:t xml:space="preserve"> Montant TTC</w:t>
      </w:r>
      <w:r>
        <w:rPr>
          <w:rStyle w:val="Caractresdenotedebasdepage"/>
        </w:rPr>
        <w:footnoteReference w:customMarkFollows="1" w:id="2"/>
        <w:t>4 </w:t>
      </w:r>
      <w:r>
        <w:t>:</w:t>
      </w:r>
    </w:p>
    <w:p w14:paraId="4C60B2C5" w14:textId="77777777" w:rsidR="00CF799E" w:rsidRDefault="00CF799E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Montant TTC arrêté en chiffres à : ………………………………………………………….......................................</w:t>
      </w:r>
    </w:p>
    <w:p w14:paraId="34B70CB4" w14:textId="77777777" w:rsidR="00CF799E" w:rsidRDefault="00CF799E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u w:val="single"/>
        </w:rPr>
      </w:pPr>
      <w:r>
        <w:rPr>
          <w:rFonts w:ascii="Arial" w:hAnsi="Arial" w:cs="Arial"/>
        </w:rPr>
        <w:t>Montant TTC arrêté en lettres à : 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6D6F26C3" w14:textId="77777777" w:rsidR="00CF799E" w:rsidRDefault="00CF799E" w:rsidP="009B45B9">
      <w:pPr>
        <w:pStyle w:val="fcase1ertab"/>
        <w:tabs>
          <w:tab w:val="left" w:pos="851"/>
        </w:tabs>
        <w:spacing w:before="120"/>
        <w:ind w:left="0" w:firstLine="0"/>
      </w:pPr>
      <w:proofErr w:type="gramStart"/>
      <w:r>
        <w:rPr>
          <w:rFonts w:ascii="Arial" w:hAnsi="Arial" w:cs="Arial"/>
          <w:u w:val="single"/>
        </w:rPr>
        <w:t>OU</w:t>
      </w:r>
      <w:proofErr w:type="gramEnd"/>
    </w:p>
    <w:p w14:paraId="5C2EEAB8" w14:textId="77777777" w:rsidR="00CF799E" w:rsidRDefault="00CF799E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indiqués dans l’annexe financière jointe au présent document.</w:t>
      </w:r>
    </w:p>
    <w:p w14:paraId="0EEF73A2" w14:textId="77777777" w:rsidR="00CF799E" w:rsidRDefault="00CF799E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333B8B7" w14:textId="77777777" w:rsidR="00CF799E" w:rsidRPr="00B424AF" w:rsidRDefault="00CF799E" w:rsidP="00B424AF">
      <w:pPr>
        <w:tabs>
          <w:tab w:val="left" w:pos="426"/>
        </w:tabs>
        <w:suppressAutoHyphens w:val="0"/>
        <w:spacing w:before="120"/>
        <w:jc w:val="both"/>
        <w:rPr>
          <w:b/>
          <w:sz w:val="24"/>
          <w:szCs w:val="24"/>
          <w:u w:val="single"/>
          <w:lang w:eastAsia="fr-FR"/>
        </w:rPr>
      </w:pPr>
      <w:r w:rsidRPr="00B424AF">
        <w:rPr>
          <w:b/>
          <w:sz w:val="24"/>
          <w:szCs w:val="24"/>
          <w:u w:val="single"/>
          <w:lang w:eastAsia="fr-FR"/>
        </w:rPr>
        <w:t>Variante :</w:t>
      </w:r>
    </w:p>
    <w:p w14:paraId="4241F40F" w14:textId="77777777" w:rsidR="00CF799E" w:rsidRPr="00B424AF" w:rsidRDefault="00CF799E" w:rsidP="00B424AF">
      <w:pPr>
        <w:tabs>
          <w:tab w:val="left" w:pos="426"/>
        </w:tabs>
        <w:suppressAutoHyphens w:val="0"/>
        <w:spacing w:before="240"/>
        <w:ind w:left="1701"/>
        <w:jc w:val="both"/>
        <w:rPr>
          <w:lang w:eastAsia="fr-FR"/>
        </w:rPr>
      </w:pPr>
      <w:r w:rsidRPr="00B424AF">
        <w:rPr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lang w:eastAsia="fr-FR"/>
        </w:rPr>
        <w:instrText xml:space="preserve"> FORMCHECKBOX </w:instrText>
      </w:r>
      <w:r w:rsidR="0082143D">
        <w:rPr>
          <w:lang w:eastAsia="fr-FR"/>
        </w:rPr>
      </w:r>
      <w:r w:rsidR="0082143D">
        <w:rPr>
          <w:lang w:eastAsia="fr-FR"/>
        </w:rPr>
        <w:fldChar w:fldCharType="separate"/>
      </w:r>
      <w:r w:rsidRPr="00B424AF">
        <w:rPr>
          <w:lang w:eastAsia="fr-FR"/>
        </w:rPr>
        <w:fldChar w:fldCharType="end"/>
      </w:r>
      <w:r w:rsidRPr="00B424AF">
        <w:rPr>
          <w:lang w:eastAsia="fr-FR"/>
        </w:rPr>
        <w:t xml:space="preserve"> Montant hors </w:t>
      </w:r>
      <w:proofErr w:type="gramStart"/>
      <w:r w:rsidRPr="00B424AF">
        <w:rPr>
          <w:lang w:eastAsia="fr-FR"/>
        </w:rPr>
        <w:t>taxes:</w:t>
      </w:r>
      <w:proofErr w:type="gramEnd"/>
    </w:p>
    <w:p w14:paraId="773CCA66" w14:textId="77777777" w:rsidR="00CF799E" w:rsidRPr="00B424AF" w:rsidRDefault="00CF799E" w:rsidP="00B424AF">
      <w:pPr>
        <w:tabs>
          <w:tab w:val="left" w:pos="426"/>
        </w:tabs>
        <w:suppressAutoHyphens w:val="0"/>
        <w:spacing w:before="120"/>
        <w:jc w:val="both"/>
        <w:rPr>
          <w:lang w:eastAsia="fr-FR"/>
        </w:rPr>
      </w:pPr>
      <w:r w:rsidRPr="00B424AF">
        <w:rPr>
          <w:lang w:eastAsia="fr-FR"/>
        </w:rPr>
        <w:t xml:space="preserve">Montant </w:t>
      </w:r>
      <w:r w:rsidRPr="00B424AF">
        <w:rPr>
          <w:rFonts w:ascii="Arial" w:hAnsi="Arial" w:cs="Arial"/>
          <w:lang w:eastAsia="fr-FR"/>
        </w:rPr>
        <w:t xml:space="preserve">hors taxes arrêté en chiffres à : </w:t>
      </w:r>
    </w:p>
    <w:p w14:paraId="722D9AEB" w14:textId="77777777" w:rsidR="00CF799E" w:rsidRPr="00B424AF" w:rsidRDefault="00CF799E" w:rsidP="00B424AF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  <w:lang w:eastAsia="fr-FR"/>
        </w:rPr>
      </w:pPr>
      <w:r w:rsidRPr="00B424AF">
        <w:rPr>
          <w:rFonts w:ascii="Arial" w:hAnsi="Arial" w:cs="Arial"/>
          <w:lang w:eastAsia="fr-FR"/>
        </w:rPr>
        <w:t xml:space="preserve">Montant hors taxes arrêté en lettres à : </w:t>
      </w:r>
    </w:p>
    <w:p w14:paraId="5A9D30EA" w14:textId="77777777" w:rsidR="00CF799E" w:rsidRPr="00B424AF" w:rsidRDefault="00CF799E" w:rsidP="00B424AF">
      <w:pPr>
        <w:tabs>
          <w:tab w:val="left" w:pos="426"/>
          <w:tab w:val="left" w:pos="709"/>
        </w:tabs>
        <w:suppressAutoHyphens w:val="0"/>
        <w:spacing w:before="240"/>
        <w:ind w:left="1701"/>
        <w:jc w:val="both"/>
        <w:rPr>
          <w:lang w:eastAsia="fr-FR"/>
        </w:rPr>
      </w:pPr>
      <w:r w:rsidRPr="00B424AF">
        <w:rPr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lang w:eastAsia="fr-FR"/>
        </w:rPr>
        <w:instrText xml:space="preserve"> FORMCHECKBOX </w:instrText>
      </w:r>
      <w:r w:rsidR="0082143D">
        <w:rPr>
          <w:lang w:eastAsia="fr-FR"/>
        </w:rPr>
      </w:r>
      <w:r w:rsidR="0082143D">
        <w:rPr>
          <w:lang w:eastAsia="fr-FR"/>
        </w:rPr>
        <w:fldChar w:fldCharType="separate"/>
      </w:r>
      <w:r w:rsidRPr="00B424AF">
        <w:rPr>
          <w:lang w:eastAsia="fr-FR"/>
        </w:rPr>
        <w:fldChar w:fldCharType="end"/>
      </w:r>
      <w:r w:rsidRPr="00B424AF">
        <w:rPr>
          <w:lang w:eastAsia="fr-FR"/>
        </w:rPr>
        <w:t xml:space="preserve"> Montant </w:t>
      </w:r>
      <w:proofErr w:type="gramStart"/>
      <w:r w:rsidRPr="00B424AF">
        <w:rPr>
          <w:lang w:eastAsia="fr-FR"/>
        </w:rPr>
        <w:t>TTC:</w:t>
      </w:r>
      <w:proofErr w:type="gramEnd"/>
    </w:p>
    <w:p w14:paraId="5B6A7179" w14:textId="77777777" w:rsidR="00CF799E" w:rsidRPr="00B424AF" w:rsidRDefault="00CF799E" w:rsidP="00B424AF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  <w:lang w:eastAsia="fr-FR"/>
        </w:rPr>
      </w:pPr>
      <w:r w:rsidRPr="00B424AF">
        <w:rPr>
          <w:rFonts w:ascii="Arial" w:hAnsi="Arial" w:cs="Arial"/>
          <w:lang w:eastAsia="fr-FR"/>
        </w:rPr>
        <w:t xml:space="preserve">Montant TTC arrêté en chiffres à : </w:t>
      </w:r>
    </w:p>
    <w:p w14:paraId="1D902173" w14:textId="77777777" w:rsidR="00CF799E" w:rsidRDefault="00CF799E" w:rsidP="00B424AF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  <w:lang w:eastAsia="fr-FR"/>
        </w:rPr>
      </w:pPr>
      <w:r w:rsidRPr="00B424AF">
        <w:rPr>
          <w:rFonts w:ascii="Arial" w:hAnsi="Arial" w:cs="Arial"/>
          <w:lang w:eastAsia="fr-FR"/>
        </w:rPr>
        <w:t xml:space="preserve">Montant TTC arrêté en lettres à : </w:t>
      </w:r>
    </w:p>
    <w:p w14:paraId="3D60013C" w14:textId="77777777" w:rsidR="00CF799E" w:rsidRDefault="00CF799E" w:rsidP="00B424AF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p w14:paraId="271C2713" w14:textId="77777777" w:rsidR="00CF799E" w:rsidRDefault="00CF799E" w:rsidP="00B424AF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p w14:paraId="7E13DA4B" w14:textId="77777777" w:rsidR="00CF799E" w:rsidRDefault="00CF799E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B2 – Nature du groupement et, en cas de groupement conjoint,</w:t>
      </w:r>
      <w:r w:rsidDel="0021797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répartition des prestations</w:t>
      </w:r>
      <w:r>
        <w:rPr>
          <w:rFonts w:ascii="Arial" w:hAnsi="Arial" w:cs="Arial"/>
          <w:b/>
          <w:iCs/>
          <w:sz w:val="22"/>
          <w:szCs w:val="22"/>
        </w:rPr>
        <w:t> :</w:t>
      </w:r>
    </w:p>
    <w:p w14:paraId="5AAA59A5" w14:textId="77777777" w:rsidR="00CF799E" w:rsidRDefault="00CF799E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proofErr w:type="gramStart"/>
      <w:r>
        <w:rPr>
          <w:rFonts w:ascii="Arial" w:hAnsi="Arial" w:cs="Arial"/>
          <w:i/>
          <w:iCs/>
          <w:sz w:val="18"/>
          <w:szCs w:val="18"/>
        </w:rPr>
        <w:t>en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14:paraId="543DE615" w14:textId="77777777" w:rsidR="00CF799E" w:rsidRDefault="00CF799E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65B096FB" w14:textId="77777777" w:rsidR="00CF799E" w:rsidRDefault="00CF799E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Pour l’exécution du marché ou de l’accord-cadre, le groupement d’opérateurs économiques est :</w:t>
      </w:r>
    </w:p>
    <w:p w14:paraId="429D15D7" w14:textId="77777777" w:rsidR="00CF799E" w:rsidRDefault="00CF799E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1F5BC036" w14:textId="77777777" w:rsidR="00CF799E" w:rsidRDefault="00CF799E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1DE988B3" w14:textId="77777777" w:rsidR="00CF799E" w:rsidRDefault="00CF799E" w:rsidP="009B45B9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232DED88" w14:textId="77777777" w:rsidR="00CF799E" w:rsidRDefault="00CF799E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CF799E" w14:paraId="598518A5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E3E38" w14:textId="77777777" w:rsidR="00CF799E" w:rsidRDefault="00CF799E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3BA5AC95" w14:textId="77777777" w:rsidR="00CF799E" w:rsidRDefault="00CF799E" w:rsidP="005846FB">
            <w:pPr>
              <w:tabs>
                <w:tab w:val="left" w:pos="851"/>
              </w:tabs>
              <w:jc w:val="center"/>
              <w:rPr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du</w:t>
            </w:r>
            <w:proofErr w:type="gramEnd"/>
            <w:r>
              <w:rPr>
                <w:rFonts w:ascii="Arial" w:hAnsi="Arial" w:cs="Arial"/>
                <w:b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A997B" w14:textId="77777777" w:rsidR="00CF799E" w:rsidRDefault="00CF799E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263EFD38" w14:textId="77777777" w:rsidR="00CF799E" w:rsidRDefault="00CF799E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proofErr w:type="gramStart"/>
            <w:r>
              <w:rPr>
                <w:b/>
                <w:i w:val="0"/>
                <w:sz w:val="20"/>
              </w:rPr>
              <w:t>du</w:t>
            </w:r>
            <w:proofErr w:type="gramEnd"/>
            <w:r>
              <w:rPr>
                <w:b/>
                <w:i w:val="0"/>
                <w:sz w:val="20"/>
              </w:rPr>
              <w:t xml:space="preserve"> groupement conjoint</w:t>
            </w:r>
          </w:p>
        </w:tc>
      </w:tr>
      <w:tr w:rsidR="00CF799E" w14:paraId="39DB22AC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0F60D5" w14:textId="77777777" w:rsidR="00CF799E" w:rsidRDefault="00CF799E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02C4FE" w14:textId="77777777" w:rsidR="00CF799E" w:rsidRDefault="00CF799E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4BF02F" w14:textId="77777777" w:rsidR="00CF799E" w:rsidRDefault="00CF799E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2849FF7D" w14:textId="77777777" w:rsidR="00CF799E" w:rsidRDefault="00CF799E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de</w:t>
            </w:r>
            <w:proofErr w:type="gramEnd"/>
            <w:r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 w:rsidR="00CF799E" w14:paraId="42FCB0AD" w14:textId="77777777" w:rsidTr="008B6CF6">
        <w:trPr>
          <w:trHeight w:val="87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6CDE62B" w14:textId="77777777" w:rsidR="00CF799E" w:rsidRDefault="00CF799E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403D69D" w14:textId="77777777" w:rsidR="00CF799E" w:rsidRDefault="00CF799E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24D1A74" w14:textId="77777777" w:rsidR="00CF799E" w:rsidRDefault="00CF799E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CF799E" w14:paraId="2E1F7EC6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7312C332" w14:textId="77777777" w:rsidR="00CF799E" w:rsidRDefault="00CF799E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31D75A03" w14:textId="77777777" w:rsidR="00CF799E" w:rsidRDefault="00CF799E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A500E1" w14:textId="77777777" w:rsidR="00CF799E" w:rsidRDefault="00CF799E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CF799E" w14:paraId="58798AE8" w14:textId="77777777" w:rsidTr="00C74FF4">
        <w:trPr>
          <w:trHeight w:val="527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94F2CE7" w14:textId="77777777" w:rsidR="00CF799E" w:rsidRDefault="00CF799E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D7A4B85" w14:textId="77777777" w:rsidR="00CF799E" w:rsidRDefault="00CF799E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17B01099" w14:textId="77777777" w:rsidR="00CF799E" w:rsidRDefault="00CF799E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49D2D181" w14:textId="1441DBAD" w:rsidR="00CF799E" w:rsidRDefault="00CF799E" w:rsidP="00877D4A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lastRenderedPageBreak/>
        <w:t>B3 - Compte (s) à créditer :</w:t>
      </w: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14:paraId="37BC18EE" w14:textId="77777777" w:rsidR="00CF799E" w:rsidRDefault="00CF799E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5"/>
        <w:gridCol w:w="1461"/>
        <w:gridCol w:w="2716"/>
        <w:gridCol w:w="1342"/>
        <w:gridCol w:w="2050"/>
      </w:tblGrid>
      <w:tr w:rsidR="00CF799E" w:rsidRPr="00CF2EF3" w14:paraId="7E38371B" w14:textId="77777777" w:rsidTr="00CF2EF3">
        <w:trPr>
          <w:trHeight w:val="490"/>
        </w:trPr>
        <w:tc>
          <w:tcPr>
            <w:tcW w:w="2660" w:type="dxa"/>
            <w:shd w:val="clear" w:color="auto" w:fill="auto"/>
            <w:vAlign w:val="center"/>
          </w:tcPr>
          <w:p w14:paraId="46153ED9" w14:textId="77777777" w:rsidR="00CF799E" w:rsidRPr="00CF2EF3" w:rsidRDefault="00CF799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CF2EF3">
              <w:rPr>
                <w:rFonts w:ascii="Arial" w:hAnsi="Arial" w:cs="Arial"/>
                <w:b/>
              </w:rPr>
              <w:t>Etablissement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3818E340" w14:textId="77777777" w:rsidR="00CF799E" w:rsidRPr="00CF2EF3" w:rsidRDefault="00CF799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CF2EF3">
              <w:rPr>
                <w:rFonts w:ascii="Arial" w:hAnsi="Arial" w:cs="Arial"/>
                <w:b/>
              </w:rPr>
              <w:t>Guichet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2DD2CE9D" w14:textId="77777777" w:rsidR="00CF799E" w:rsidRPr="00CF2EF3" w:rsidRDefault="00CF799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CF2EF3">
              <w:rPr>
                <w:rFonts w:ascii="Arial" w:hAnsi="Arial" w:cs="Arial"/>
                <w:b/>
              </w:rPr>
              <w:t>N° de compte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0B4D3800" w14:textId="77777777" w:rsidR="00CF799E" w:rsidRPr="00CF2EF3" w:rsidRDefault="00CF799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CF2EF3">
              <w:rPr>
                <w:rFonts w:ascii="Arial" w:hAnsi="Arial" w:cs="Arial"/>
                <w:b/>
              </w:rPr>
              <w:t>Clé RICE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2C6A1F1C" w14:textId="77777777" w:rsidR="00CF799E" w:rsidRPr="00CF2EF3" w:rsidRDefault="00CF799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CF2EF3">
              <w:rPr>
                <w:rFonts w:ascii="Arial" w:hAnsi="Arial" w:cs="Arial"/>
                <w:b/>
              </w:rPr>
              <w:t>Domiciliation</w:t>
            </w:r>
          </w:p>
        </w:tc>
      </w:tr>
      <w:tr w:rsidR="00CF799E" w:rsidRPr="00CF2EF3" w14:paraId="57DC7581" w14:textId="77777777" w:rsidTr="00CF2EF3">
        <w:trPr>
          <w:trHeight w:val="696"/>
        </w:trPr>
        <w:tc>
          <w:tcPr>
            <w:tcW w:w="2660" w:type="dxa"/>
            <w:shd w:val="clear" w:color="auto" w:fill="auto"/>
            <w:vAlign w:val="center"/>
          </w:tcPr>
          <w:p w14:paraId="4DA70104" w14:textId="77777777" w:rsidR="00CF799E" w:rsidRPr="00CF2EF3" w:rsidRDefault="00CF799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14:paraId="1ADEDA2F" w14:textId="77777777" w:rsidR="00CF799E" w:rsidRPr="00CF2EF3" w:rsidRDefault="00CF799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p w14:paraId="72650DD8" w14:textId="77777777" w:rsidR="00CF799E" w:rsidRPr="00CF2EF3" w:rsidRDefault="00CF799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14:paraId="29D11054" w14:textId="77777777" w:rsidR="00CF799E" w:rsidRPr="00CF2EF3" w:rsidRDefault="00CF799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 w14:paraId="546C3FE7" w14:textId="77777777" w:rsidR="00CF799E" w:rsidRPr="00CF2EF3" w:rsidRDefault="00CF799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F94C7FB" w14:textId="77777777" w:rsidR="00CF799E" w:rsidRDefault="00CF799E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49C8B429" w14:textId="77777777" w:rsidR="00CF799E" w:rsidRDefault="00CF799E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33B469C7" w14:textId="77777777" w:rsidR="00CF799E" w:rsidRDefault="00CF799E" w:rsidP="007206A7">
      <w:pPr>
        <w:pStyle w:val="fcasegauche"/>
        <w:shd w:val="clear" w:color="auto" w:fill="FFFFFF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  <w:r w:rsidRPr="003273DE">
        <w:rPr>
          <w:rFonts w:ascii="Arial" w:hAnsi="Arial" w:cs="Arial"/>
          <w:i/>
          <w:sz w:val="18"/>
          <w:szCs w:val="18"/>
        </w:rPr>
        <w:t>(</w:t>
      </w:r>
      <w:hyperlink r:id="rId10" w:history="1">
        <w:r w:rsidRPr="003273DE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>
          <w:rPr>
            <w:rStyle w:val="Lienhypertexte"/>
            <w:rFonts w:ascii="Arial" w:hAnsi="Arial" w:cs="Arial"/>
            <w:i/>
            <w:sz w:val="18"/>
            <w:szCs w:val="18"/>
          </w:rPr>
          <w:t>s</w:t>
        </w:r>
        <w:r w:rsidRPr="003273DE">
          <w:rPr>
            <w:rStyle w:val="Lienhypertexte"/>
            <w:rFonts w:ascii="Arial" w:hAnsi="Arial" w:cs="Arial"/>
            <w:i/>
            <w:sz w:val="18"/>
            <w:szCs w:val="18"/>
          </w:rPr>
          <w:t> R. 2191-3</w:t>
        </w:r>
      </w:hyperlink>
      <w:r>
        <w:rPr>
          <w:rStyle w:val="Lienhypertexte"/>
          <w:rFonts w:ascii="Arial" w:hAnsi="Arial" w:cs="Arial"/>
          <w:i/>
          <w:sz w:val="18"/>
          <w:szCs w:val="18"/>
        </w:rPr>
        <w:t xml:space="preserve">, </w:t>
      </w:r>
      <w:r w:rsidRPr="00E52F18">
        <w:rPr>
          <w:rStyle w:val="Lienhypertexte"/>
          <w:rFonts w:ascii="Arial" w:hAnsi="Arial" w:cs="Arial"/>
          <w:i/>
          <w:sz w:val="18"/>
          <w:szCs w:val="18"/>
        </w:rPr>
        <w:t>R 2191-7,</w:t>
      </w:r>
      <w:r>
        <w:rPr>
          <w:rStyle w:val="Lienhypertexte"/>
          <w:rFonts w:ascii="Arial" w:hAnsi="Arial" w:cs="Arial"/>
          <w:i/>
          <w:sz w:val="18"/>
          <w:szCs w:val="18"/>
        </w:rPr>
        <w:t xml:space="preserve"> R,</w:t>
      </w:r>
      <w:r w:rsidRPr="000D2C50">
        <w:rPr>
          <w:rStyle w:val="Lienhypertexte"/>
          <w:rFonts w:cs="Arial"/>
        </w:rPr>
        <w:t xml:space="preserve"> </w:t>
      </w:r>
      <w:r w:rsidRPr="000D2C50">
        <w:rPr>
          <w:rStyle w:val="Lienhypertexte"/>
          <w:rFonts w:ascii="Arial" w:hAnsi="Arial" w:cs="Arial"/>
          <w:i/>
          <w:sz w:val="18"/>
          <w:szCs w:val="18"/>
        </w:rPr>
        <w:t>2191- 12</w:t>
      </w:r>
      <w:r w:rsidRPr="003273DE">
        <w:rPr>
          <w:rFonts w:ascii="Arial" w:hAnsi="Arial" w:cs="Arial"/>
          <w:i/>
          <w:sz w:val="18"/>
          <w:szCs w:val="18"/>
        </w:rPr>
        <w:t xml:space="preserve"> du code de la commande publique</w:t>
      </w:r>
      <w:proofErr w:type="gramStart"/>
      <w:r w:rsidRPr="003273DE">
        <w:rPr>
          <w:rFonts w:ascii="Arial" w:hAnsi="Arial" w:cs="Arial"/>
          <w:i/>
          <w:sz w:val="18"/>
          <w:szCs w:val="18"/>
        </w:rPr>
        <w:t>)</w:t>
      </w:r>
      <w:r w:rsidRPr="003273DE">
        <w:rPr>
          <w:rFonts w:ascii="Arial" w:hAnsi="Arial" w:cs="Arial"/>
          <w:b/>
          <w:sz w:val="22"/>
          <w:szCs w:val="22"/>
        </w:rPr>
        <w:t>:</w:t>
      </w:r>
      <w:proofErr w:type="gramEnd"/>
    </w:p>
    <w:p w14:paraId="2B4ACBD0" w14:textId="77777777" w:rsidR="00CF799E" w:rsidRDefault="00CF799E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6F79C034" w14:textId="77777777" w:rsidR="00CF799E" w:rsidRDefault="00CF799E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>
        <w:tab/>
        <w:t>OUI</w:t>
      </w:r>
    </w:p>
    <w:p w14:paraId="2CCF7C55" w14:textId="77777777" w:rsidR="00CF799E" w:rsidRDefault="00CF799E" w:rsidP="009B45B9"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2EE1A305" w14:textId="77777777" w:rsidR="00CF799E" w:rsidRDefault="00CF799E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2137BE00" w14:textId="77777777" w:rsidR="00CF799E" w:rsidRDefault="00CF799E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7280CEE7" w14:textId="77777777" w:rsidR="00CF799E" w:rsidRDefault="00CF799E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B5 -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>Durée d’exécution du marché ou de l’accord-cadre :</w:t>
      </w:r>
    </w:p>
    <w:p w14:paraId="528E6A01" w14:textId="77777777" w:rsidR="00CF799E" w:rsidRDefault="00CF799E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3C858C65" w14:textId="1F31533D" w:rsidR="00CF799E" w:rsidRDefault="00CF799E" w:rsidP="009B45B9">
      <w:pPr>
        <w:tabs>
          <w:tab w:val="left" w:pos="57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La durée d’exécution du marché ou de l’accord cadre est de </w:t>
      </w:r>
      <w:r w:rsidRPr="00C53BD7">
        <w:rPr>
          <w:rFonts w:ascii="Arial" w:hAnsi="Arial" w:cs="Arial"/>
          <w:b/>
          <w:noProof/>
        </w:rPr>
        <w:t>3 mois</w:t>
      </w:r>
      <w:r>
        <w:rPr>
          <w:rFonts w:ascii="Arial" w:hAnsi="Arial" w:cs="Arial"/>
        </w:rPr>
        <w:t xml:space="preserve"> à compter de :</w:t>
      </w:r>
    </w:p>
    <w:p w14:paraId="6A67C4F9" w14:textId="21D90F6B" w:rsidR="00CF799E" w:rsidRDefault="00CF799E" w:rsidP="009B45B9">
      <w:pPr>
        <w:tabs>
          <w:tab w:val="left" w:pos="851"/>
        </w:tabs>
        <w:spacing w:before="120"/>
        <w:ind w:left="567"/>
        <w:jc w:val="both"/>
      </w:pPr>
      <w:r>
        <w:tab/>
      </w:r>
      <w:r w:rsidR="00C74FF4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74FF4">
        <w:instrText xml:space="preserve"> FORMCHECKBOX </w:instrText>
      </w:r>
      <w:r w:rsidR="00C74FF4"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notification du marché ou de l’accord-cadre ;</w:t>
      </w:r>
    </w:p>
    <w:p w14:paraId="29FC6CD5" w14:textId="6453CDB3" w:rsidR="00CF799E" w:rsidRDefault="00CF799E" w:rsidP="009B45B9">
      <w:pPr>
        <w:tabs>
          <w:tab w:val="left" w:pos="851"/>
        </w:tabs>
        <w:spacing w:before="120"/>
        <w:ind w:left="567"/>
        <w:jc w:val="both"/>
      </w:pPr>
      <w:r>
        <w:tab/>
      </w:r>
      <w:r w:rsidR="00C74FF4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C74FF4">
        <w:instrText xml:space="preserve"> FORMCHECKBOX </w:instrText>
      </w:r>
      <w:r w:rsidR="00C74FF4"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notification de l’ordre de service ;</w:t>
      </w:r>
      <w:r w:rsidR="00C74FF4">
        <w:rPr>
          <w:rFonts w:ascii="Arial" w:hAnsi="Arial" w:cs="Arial"/>
        </w:rPr>
        <w:t xml:space="preserve"> date prévisionnelle des travaux mars 2025</w:t>
      </w:r>
    </w:p>
    <w:p w14:paraId="53E80231" w14:textId="77777777" w:rsidR="00CF799E" w:rsidRDefault="00CF799E" w:rsidP="009B45B9">
      <w:pPr>
        <w:tabs>
          <w:tab w:val="left" w:pos="851"/>
        </w:tabs>
        <w:spacing w:before="120"/>
        <w:ind w:left="1134" w:hanging="567"/>
        <w:jc w:val="both"/>
        <w:rPr>
          <w:rFonts w:ascii="Arial" w:hAnsi="Arial" w:cs="Arial"/>
          <w:b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début d’exécution prévue par le marché ou l’accord-cadre lorsqu’elle est postérieure à la date de notification.</w:t>
      </w:r>
    </w:p>
    <w:p w14:paraId="06A8F157" w14:textId="77777777" w:rsidR="00CF799E" w:rsidRDefault="00CF799E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1A3F3A6D" w14:textId="77777777" w:rsidR="00CF799E" w:rsidRDefault="00CF799E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Le marché ou l’accord cadre est reconductible :</w:t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>
        <w:tab/>
        <w:t>OUI</w:t>
      </w:r>
    </w:p>
    <w:p w14:paraId="652A7403" w14:textId="77777777" w:rsidR="00CF799E" w:rsidRDefault="00CF799E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28B18F34" w14:textId="77777777" w:rsidR="00CF799E" w:rsidRDefault="00CF799E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CF799E" w14:paraId="38370992" w14:textId="77777777">
        <w:tc>
          <w:tcPr>
            <w:tcW w:w="10419" w:type="dxa"/>
            <w:shd w:val="clear" w:color="auto" w:fill="66CCFF"/>
          </w:tcPr>
          <w:p w14:paraId="3ECF77E3" w14:textId="77777777" w:rsidR="00CF799E" w:rsidRDefault="00CF799E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 - Signature du marché ou de l’accord-cadre par le titulaire individuel ou, en cas groupement, le mandataire dûment habilité ou chaque membre du groupement.</w:t>
            </w:r>
          </w:p>
        </w:tc>
      </w:tr>
    </w:tbl>
    <w:p w14:paraId="3276F22B" w14:textId="77777777" w:rsidR="00CF799E" w:rsidRDefault="00CF799E" w:rsidP="006C4338">
      <w:pPr>
        <w:tabs>
          <w:tab w:val="left" w:pos="851"/>
        </w:tabs>
        <w:jc w:val="both"/>
      </w:pPr>
    </w:p>
    <w:p w14:paraId="18352414" w14:textId="77777777" w:rsidR="00CF799E" w:rsidRDefault="00CF799E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C1 – Signature du marché ou de l’accord-cadre par le titulaire individuel :</w:t>
      </w:r>
    </w:p>
    <w:p w14:paraId="49B5DF8B" w14:textId="77777777" w:rsidR="00CF799E" w:rsidRDefault="00CF799E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CF799E" w14:paraId="07F7DCCF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DADE3" w14:textId="77777777" w:rsidR="00CF799E" w:rsidRDefault="00CF799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7C14C7DC" w14:textId="77777777" w:rsidR="00CF799E" w:rsidRDefault="00CF799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44406D" w14:textId="77777777" w:rsidR="00CF799E" w:rsidRDefault="00CF799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87908" w14:textId="77777777" w:rsidR="00CF799E" w:rsidRDefault="00CF799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CF799E" w14:paraId="2622D3B8" w14:textId="77777777" w:rsidTr="00877D4A">
        <w:trPr>
          <w:trHeight w:val="76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ADEADD1" w14:textId="77777777" w:rsidR="00CF799E" w:rsidRDefault="00CF799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BBF02BE" w14:textId="77777777" w:rsidR="00CF799E" w:rsidRDefault="00CF799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D9085E" w14:textId="77777777" w:rsidR="00CF799E" w:rsidRDefault="00CF799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2120FDF5" w14:textId="77777777" w:rsidR="00CF799E" w:rsidRDefault="00CF799E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09BB57C1" w14:textId="77777777" w:rsidR="00CF799E" w:rsidRDefault="00CF799E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73223FFB" w14:textId="77777777" w:rsidR="00CF799E" w:rsidRDefault="00CF799E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03FD7B38" w14:textId="77777777" w:rsidR="00CF799E" w:rsidRDefault="00CF799E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C2 – Signature du marché ou de l’accord-cadre en cas de groupement :</w:t>
      </w:r>
    </w:p>
    <w:p w14:paraId="2E6CD0B6" w14:textId="77777777" w:rsidR="00CF799E" w:rsidRDefault="00CF799E" w:rsidP="006C4338">
      <w:pPr>
        <w:tabs>
          <w:tab w:val="left" w:pos="851"/>
        </w:tabs>
        <w:jc w:val="both"/>
      </w:pPr>
    </w:p>
    <w:p w14:paraId="1F8FA6E4" w14:textId="77777777" w:rsidR="00CF799E" w:rsidRPr="009B45B9" w:rsidRDefault="00CF799E" w:rsidP="007206A7">
      <w:pPr>
        <w:shd w:val="clear" w:color="auto" w:fill="FFFFFF"/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Les membres du groupement d’opérateurs économiques désignent le </w:t>
      </w:r>
      <w:r w:rsidRPr="003273DE">
        <w:rPr>
          <w:rFonts w:ascii="Arial" w:hAnsi="Arial" w:cs="Arial"/>
        </w:rPr>
        <w:t xml:space="preserve">mandataire suivant </w:t>
      </w:r>
      <w:r w:rsidRPr="003273DE">
        <w:rPr>
          <w:rFonts w:ascii="Arial" w:hAnsi="Arial" w:cs="Arial"/>
          <w:i/>
          <w:sz w:val="18"/>
          <w:szCs w:val="18"/>
        </w:rPr>
        <w:t xml:space="preserve">(articles R2142-23 </w:t>
      </w:r>
      <w:r>
        <w:rPr>
          <w:rFonts w:ascii="Arial" w:hAnsi="Arial" w:cs="Arial"/>
          <w:i/>
          <w:sz w:val="18"/>
          <w:szCs w:val="18"/>
        </w:rPr>
        <w:t xml:space="preserve">à R2142-27 du </w:t>
      </w:r>
      <w:proofErr w:type="gramStart"/>
      <w:r>
        <w:rPr>
          <w:rFonts w:ascii="Arial" w:hAnsi="Arial" w:cs="Arial"/>
          <w:i/>
          <w:sz w:val="18"/>
          <w:szCs w:val="18"/>
        </w:rPr>
        <w:t>ccp</w:t>
      </w:r>
      <w:r w:rsidRPr="003273DE">
        <w:rPr>
          <w:rFonts w:ascii="Arial" w:hAnsi="Arial" w:cs="Arial"/>
          <w:i/>
          <w:sz w:val="18"/>
          <w:szCs w:val="18"/>
        </w:rPr>
        <w:t>)  </w:t>
      </w:r>
      <w:r w:rsidRPr="003273DE">
        <w:rPr>
          <w:rFonts w:ascii="Arial" w:hAnsi="Arial" w:cs="Arial"/>
          <w:sz w:val="18"/>
          <w:szCs w:val="18"/>
        </w:rPr>
        <w:t>:</w:t>
      </w:r>
      <w:proofErr w:type="gramEnd"/>
      <w:r w:rsidRPr="003273DE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65024B52" w14:textId="77777777" w:rsidR="00CF799E" w:rsidRDefault="00CF799E" w:rsidP="005846FB">
      <w:pPr>
        <w:tabs>
          <w:tab w:val="left" w:pos="851"/>
        </w:tabs>
        <w:rPr>
          <w:rFonts w:ascii="Arial" w:hAnsi="Arial" w:cs="Arial"/>
        </w:rPr>
      </w:pPr>
    </w:p>
    <w:p w14:paraId="24108878" w14:textId="77777777" w:rsidR="00CF799E" w:rsidRDefault="00CF799E" w:rsidP="005846FB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</w:p>
    <w:p w14:paraId="29502ADA" w14:textId="77777777" w:rsidR="00CF799E" w:rsidRDefault="00CF799E" w:rsidP="00710FD6">
      <w:pPr>
        <w:tabs>
          <w:tab w:val="left" w:pos="851"/>
        </w:tabs>
        <w:rPr>
          <w:rFonts w:ascii="Arial" w:hAnsi="Arial" w:cs="Arial"/>
        </w:rPr>
      </w:pPr>
    </w:p>
    <w:p w14:paraId="0388BD13" w14:textId="77777777" w:rsidR="00CF799E" w:rsidRDefault="00CF799E" w:rsidP="00877D4A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En cas de groupement conjoint, le mandataire du groupement est :</w:t>
      </w: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2FCA2725" w14:textId="77777777" w:rsidR="00CF799E" w:rsidRDefault="00CF799E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794C747B" w14:textId="77777777" w:rsidR="00CF799E" w:rsidRDefault="00CF799E" w:rsidP="00CD46CC">
      <w:pPr>
        <w:tabs>
          <w:tab w:val="left" w:pos="851"/>
        </w:tabs>
        <w:rPr>
          <w:rFonts w:ascii="Arial" w:hAnsi="Arial" w:cs="Arial"/>
        </w:rPr>
      </w:pPr>
    </w:p>
    <w:p w14:paraId="051D7BD0" w14:textId="77777777" w:rsidR="00CF799E" w:rsidRDefault="00CF799E" w:rsidP="00CD46CC">
      <w:pPr>
        <w:tabs>
          <w:tab w:val="left" w:pos="851"/>
        </w:tabs>
        <w:rPr>
          <w:rFonts w:ascii="Arial" w:hAnsi="Arial" w:cs="Arial"/>
        </w:rPr>
      </w:pPr>
    </w:p>
    <w:p w14:paraId="5723880B" w14:textId="77777777" w:rsidR="00CF799E" w:rsidRDefault="00CF799E" w:rsidP="00877D4A">
      <w:pPr>
        <w:pStyle w:val="fcasegauche"/>
        <w:tabs>
          <w:tab w:val="left" w:pos="426"/>
          <w:tab w:val="left" w:pos="851"/>
        </w:tabs>
        <w:spacing w:after="0"/>
        <w:ind w:left="-142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>
        <w:t xml:space="preserve"> </w:t>
      </w:r>
      <w:r w:rsidRPr="00877D4A">
        <w:rPr>
          <w:rFonts w:ascii="Arial" w:hAnsi="Arial" w:cs="Arial"/>
          <w:b/>
        </w:rPr>
        <w:t>Les membres du groupement ont donné mandat au mandataire, qui signe le présent acte d’engagement :</w:t>
      </w:r>
    </w:p>
    <w:p w14:paraId="0926F1A8" w14:textId="77777777" w:rsidR="00CF799E" w:rsidRDefault="00CF799E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ou les cases correspondantes.)</w:t>
      </w:r>
    </w:p>
    <w:p w14:paraId="36115D79" w14:textId="77777777" w:rsidR="00CF799E" w:rsidRPr="00877D4A" w:rsidRDefault="00CF799E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533BC193" w14:textId="77777777" w:rsidR="00CF799E" w:rsidRDefault="00CF799E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14:paraId="367DFD58" w14:textId="77777777" w:rsidR="00CF799E" w:rsidRDefault="00CF799E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document.)</w:t>
      </w:r>
    </w:p>
    <w:p w14:paraId="1A6CE3C0" w14:textId="77777777" w:rsidR="00CF799E" w:rsidRDefault="00CF799E" w:rsidP="001C733C">
      <w:pPr>
        <w:tabs>
          <w:tab w:val="left" w:pos="851"/>
        </w:tabs>
        <w:rPr>
          <w:rFonts w:ascii="Arial" w:hAnsi="Arial" w:cs="Arial"/>
        </w:rPr>
      </w:pPr>
    </w:p>
    <w:p w14:paraId="5E69FADD" w14:textId="77777777" w:rsidR="00CF799E" w:rsidRDefault="00CF799E" w:rsidP="00877D4A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marché public ou de l’accord-cadre ;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(joindre les pouvoirs en annexe du présent document.)</w:t>
      </w:r>
    </w:p>
    <w:p w14:paraId="22C9E061" w14:textId="77777777" w:rsidR="00CF799E" w:rsidRDefault="00CF799E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35B1B8E3" w14:textId="77777777" w:rsidR="00CF799E" w:rsidRDefault="00CF799E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annexe.</w:t>
      </w:r>
    </w:p>
    <w:p w14:paraId="7E0EB986" w14:textId="77777777" w:rsidR="00CF799E" w:rsidRDefault="00CF799E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15F03A73" w14:textId="77777777" w:rsidR="00CF799E" w:rsidRDefault="00CF799E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3BFF0F7D" w14:textId="77777777" w:rsidR="00CF799E" w:rsidRDefault="00CF799E" w:rsidP="00877D4A">
      <w:pPr>
        <w:tabs>
          <w:tab w:val="left" w:pos="851"/>
        </w:tabs>
        <w:ind w:left="-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>
        <w:t xml:space="preserve"> </w:t>
      </w:r>
      <w:r w:rsidRPr="00877D4A">
        <w:rPr>
          <w:rFonts w:ascii="Arial" w:hAnsi="Arial" w:cs="Arial"/>
          <w:b/>
        </w:rPr>
        <w:t>Les membres du groupement, qui signent le présent acte d’engagement :</w:t>
      </w: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430213B7" w14:textId="77777777" w:rsidR="00CF799E" w:rsidRPr="00877D4A" w:rsidRDefault="00CF799E" w:rsidP="005846FB">
      <w:pPr>
        <w:tabs>
          <w:tab w:val="left" w:pos="851"/>
        </w:tabs>
        <w:rPr>
          <w:rFonts w:ascii="Arial" w:hAnsi="Arial" w:cs="Arial"/>
          <w:sz w:val="16"/>
          <w:szCs w:val="16"/>
        </w:rPr>
      </w:pPr>
    </w:p>
    <w:p w14:paraId="41BB1D23" w14:textId="77777777" w:rsidR="00CF799E" w:rsidRDefault="00CF799E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14:paraId="42599065" w14:textId="77777777" w:rsidR="00CF799E" w:rsidRDefault="00CF799E" w:rsidP="009B45B9">
      <w:pPr>
        <w:tabs>
          <w:tab w:val="left" w:pos="851"/>
        </w:tabs>
        <w:ind w:left="1701" w:hanging="850"/>
        <w:jc w:val="both"/>
      </w:pPr>
    </w:p>
    <w:p w14:paraId="010553E1" w14:textId="77777777" w:rsidR="00CF799E" w:rsidRDefault="00CF799E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les modifications ultérieures du marché ou de l’accord-cadre ;</w:t>
      </w:r>
    </w:p>
    <w:p w14:paraId="446F8267" w14:textId="77777777" w:rsidR="00CF799E" w:rsidRDefault="00CF799E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04EA94F2" w14:textId="77777777" w:rsidR="00CF799E" w:rsidRDefault="00CF799E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2143D">
        <w:fldChar w:fldCharType="separate"/>
      </w:r>
      <w:r>
        <w:fldChar w:fldCharType="end"/>
      </w:r>
      <w:r>
        <w:tab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 dans les conditions définies ci-dessous :</w:t>
      </w:r>
    </w:p>
    <w:p w14:paraId="3660B998" w14:textId="77777777" w:rsidR="00CF799E" w:rsidRDefault="00CF799E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(Donner des précisions sur l’étendue du mandat.)</w:t>
      </w:r>
    </w:p>
    <w:p w14:paraId="37BCC01B" w14:textId="77777777" w:rsidR="00CF799E" w:rsidRDefault="00CF799E" w:rsidP="005846FB">
      <w:pPr>
        <w:tabs>
          <w:tab w:val="left" w:pos="851"/>
        </w:tabs>
        <w:rPr>
          <w:rFonts w:ascii="Arial" w:hAnsi="Arial" w:cs="Arial"/>
        </w:rPr>
      </w:pPr>
    </w:p>
    <w:p w14:paraId="5F229503" w14:textId="77777777" w:rsidR="00CF799E" w:rsidRDefault="00CF799E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CF799E" w14:paraId="563B3274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BB7FB0" w14:textId="77777777" w:rsidR="00CF799E" w:rsidRDefault="00CF799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501E567B" w14:textId="77777777" w:rsidR="00CF799E" w:rsidRDefault="00CF799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E89AD4" w14:textId="77777777" w:rsidR="00CF799E" w:rsidRDefault="00CF799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8914F" w14:textId="77777777" w:rsidR="00CF799E" w:rsidRDefault="00CF799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CF799E" w14:paraId="6C6A7530" w14:textId="77777777" w:rsidTr="00877D4A">
        <w:trPr>
          <w:trHeight w:val="77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80B732B" w14:textId="77777777" w:rsidR="00CF799E" w:rsidRDefault="00CF799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A4E0919" w14:textId="77777777" w:rsidR="00CF799E" w:rsidRDefault="00CF799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EBFBAB5" w14:textId="77777777" w:rsidR="00CF799E" w:rsidRDefault="00CF799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F799E" w14:paraId="30E54C81" w14:textId="77777777" w:rsidTr="00877D4A">
        <w:trPr>
          <w:trHeight w:val="77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B1E9E8F" w14:textId="77777777" w:rsidR="00CF799E" w:rsidRDefault="00CF799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70B5B1FB" w14:textId="77777777" w:rsidR="00CF799E" w:rsidRDefault="00CF799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79E8D1" w14:textId="77777777" w:rsidR="00CF799E" w:rsidRDefault="00CF799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F799E" w14:paraId="0682D85D" w14:textId="77777777" w:rsidTr="00877D4A">
        <w:trPr>
          <w:trHeight w:val="77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67B4BBA4" w14:textId="77777777" w:rsidR="00CF799E" w:rsidRDefault="00CF799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B8F670F" w14:textId="77777777" w:rsidR="00CF799E" w:rsidRDefault="00CF799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771742D" w14:textId="77777777" w:rsidR="00CF799E" w:rsidRDefault="00CF799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F799E" w14:paraId="650394A0" w14:textId="77777777" w:rsidTr="00877D4A">
        <w:trPr>
          <w:trHeight w:val="77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4B31E7B" w14:textId="77777777" w:rsidR="00CF799E" w:rsidRDefault="00CF799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46A54573" w14:textId="77777777" w:rsidR="00CF799E" w:rsidRDefault="00CF799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6634C7" w14:textId="77777777" w:rsidR="00CF799E" w:rsidRDefault="00CF799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F799E" w14:paraId="5A2D2298" w14:textId="77777777" w:rsidTr="00877D4A">
        <w:trPr>
          <w:trHeight w:val="77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569B243" w14:textId="77777777" w:rsidR="00CF799E" w:rsidRDefault="00CF799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2E8A302" w14:textId="77777777" w:rsidR="00CF799E" w:rsidRDefault="00CF799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41C2686E" w14:textId="77777777" w:rsidR="00CF799E" w:rsidRDefault="00CF799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10950ADF" w14:textId="2A69882B" w:rsidR="00CF799E" w:rsidRDefault="00CF799E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2D99AAB2" w14:textId="77777777" w:rsidR="00C74FF4" w:rsidRDefault="00C74FF4" w:rsidP="00332B12">
      <w:pPr>
        <w:tabs>
          <w:tab w:val="left" w:pos="851"/>
        </w:tabs>
        <w:jc w:val="both"/>
        <w:rPr>
          <w:rFonts w:ascii="Arial" w:hAnsi="Arial" w:cs="Arial"/>
        </w:rPr>
      </w:pPr>
    </w:p>
    <w:p w14:paraId="40CEC4D5" w14:textId="77777777" w:rsidR="00CF799E" w:rsidRDefault="00CF799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CF799E" w14:paraId="667CF5AD" w14:textId="77777777">
        <w:tc>
          <w:tcPr>
            <w:tcW w:w="10277" w:type="dxa"/>
            <w:shd w:val="clear" w:color="auto" w:fill="66CCFF"/>
          </w:tcPr>
          <w:p w14:paraId="57620594" w14:textId="77777777" w:rsidR="00CF799E" w:rsidRDefault="00CF799E" w:rsidP="005846FB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D - Identification et signature de l’acheteur.</w:t>
            </w:r>
          </w:p>
        </w:tc>
      </w:tr>
    </w:tbl>
    <w:p w14:paraId="62E9D1CD" w14:textId="77777777" w:rsidR="00CF799E" w:rsidRDefault="00CF799E" w:rsidP="006C4338">
      <w:pPr>
        <w:tabs>
          <w:tab w:val="left" w:pos="851"/>
        </w:tabs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4933"/>
        <w:gridCol w:w="312"/>
      </w:tblGrid>
      <w:tr w:rsidR="00CF799E" w:rsidRPr="00127F56" w14:paraId="2F497FD0" w14:textId="77777777" w:rsidTr="006A7F32">
        <w:tc>
          <w:tcPr>
            <w:tcW w:w="5098" w:type="dxa"/>
            <w:tcBorders>
              <w:bottom w:val="nil"/>
            </w:tcBorders>
          </w:tcPr>
          <w:p w14:paraId="3F228B27" w14:textId="77777777" w:rsidR="00CF799E" w:rsidRPr="00127F56" w:rsidRDefault="00CF799E" w:rsidP="006A7F32">
            <w:pPr>
              <w:keepNext/>
              <w:numPr>
                <w:ilvl w:val="0"/>
                <w:numId w:val="1"/>
              </w:numPr>
              <w:tabs>
                <w:tab w:val="left" w:pos="567"/>
              </w:tabs>
              <w:ind w:left="0" w:firstLine="0"/>
              <w:jc w:val="both"/>
              <w:outlineLvl w:val="0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27F56">
              <w:rPr>
                <w:rFonts w:ascii="Arial" w:hAnsi="Arial" w:cs="Arial"/>
                <w:bCs/>
                <w:color w:val="00B0F0"/>
                <w:spacing w:val="-10"/>
                <w:position w:val="-2"/>
                <w:sz w:val="18"/>
                <w:szCs w:val="18"/>
              </w:rPr>
              <w:sym w:font="Wingdings" w:char="F06E"/>
            </w:r>
            <w:r w:rsidRPr="00127F56">
              <w:rPr>
                <w:rFonts w:ascii="Arial" w:hAnsi="Arial" w:cs="Arial"/>
                <w:b/>
                <w:spacing w:val="-10"/>
                <w:position w:val="-2"/>
                <w:sz w:val="18"/>
                <w:szCs w:val="18"/>
              </w:rPr>
              <w:t xml:space="preserve">  </w:t>
            </w:r>
            <w:r w:rsidRPr="00AD461D">
              <w:rPr>
                <w:rFonts w:ascii="Arial" w:hAnsi="Arial" w:cs="Arial"/>
                <w:bCs/>
                <w:color w:val="0070C0"/>
                <w:sz w:val="18"/>
                <w:szCs w:val="18"/>
              </w:rPr>
              <w:t>Désignation de l’acheteur</w:t>
            </w:r>
          </w:p>
          <w:p w14:paraId="2B411D4D" w14:textId="77777777" w:rsidR="00CF799E" w:rsidRPr="00127F56" w:rsidRDefault="00CF799E" w:rsidP="006A7F32">
            <w:pPr>
              <w:keepNext/>
              <w:jc w:val="both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C0DED68" w14:textId="77777777" w:rsidR="00CF799E" w:rsidRPr="00127F56" w:rsidRDefault="00CF799E" w:rsidP="006A7F32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 w:rsidRPr="00127F56">
              <w:rPr>
                <w:rFonts w:ascii="Arial" w:hAnsi="Arial" w:cs="Arial"/>
                <w:b/>
              </w:rPr>
              <w:t>Université de Poitiers</w:t>
            </w:r>
          </w:p>
          <w:p w14:paraId="3D59B833" w14:textId="77777777" w:rsidR="00CF799E" w:rsidRPr="00127F56" w:rsidRDefault="00CF799E" w:rsidP="006A7F32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 w:rsidRPr="00127F56">
              <w:rPr>
                <w:rFonts w:ascii="Arial" w:hAnsi="Arial" w:cs="Arial"/>
                <w:b/>
              </w:rPr>
              <w:t>15 rue de l’hôtel Dieu</w:t>
            </w:r>
            <w:r>
              <w:rPr>
                <w:rFonts w:ascii="Arial" w:hAnsi="Arial" w:cs="Arial"/>
                <w:b/>
              </w:rPr>
              <w:t xml:space="preserve"> - </w:t>
            </w:r>
            <w:r w:rsidRPr="00127F56">
              <w:rPr>
                <w:rFonts w:ascii="Arial" w:hAnsi="Arial" w:cs="Arial"/>
                <w:b/>
              </w:rPr>
              <w:t>TSA 71117</w:t>
            </w:r>
          </w:p>
          <w:p w14:paraId="35FC5B76" w14:textId="77777777" w:rsidR="00CF799E" w:rsidRDefault="00CF799E" w:rsidP="006A7F32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 w:rsidRPr="00127F56">
              <w:rPr>
                <w:rFonts w:ascii="Arial" w:hAnsi="Arial" w:cs="Arial"/>
                <w:b/>
              </w:rPr>
              <w:t>86073 Poitiers cedex 9</w:t>
            </w:r>
          </w:p>
          <w:p w14:paraId="2D4D9D07" w14:textId="77777777" w:rsidR="00CF799E" w:rsidRPr="00127F56" w:rsidRDefault="00CF799E" w:rsidP="006A7F32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SIRET 198 608 564 00375</w:t>
            </w:r>
          </w:p>
          <w:p w14:paraId="158DE33F" w14:textId="77777777" w:rsidR="00CF799E" w:rsidRPr="00127F56" w:rsidRDefault="00CF799E" w:rsidP="006A7F32">
            <w:pPr>
              <w:rPr>
                <w:sz w:val="16"/>
                <w:szCs w:val="16"/>
              </w:rPr>
            </w:pPr>
          </w:p>
        </w:tc>
        <w:tc>
          <w:tcPr>
            <w:tcW w:w="5245" w:type="dxa"/>
            <w:gridSpan w:val="2"/>
            <w:tcBorders>
              <w:bottom w:val="nil"/>
            </w:tcBorders>
          </w:tcPr>
          <w:p w14:paraId="7F53A938" w14:textId="77777777" w:rsidR="00CF799E" w:rsidRPr="00127F56" w:rsidRDefault="00CF799E" w:rsidP="006A7F32">
            <w:pPr>
              <w:tabs>
                <w:tab w:val="left" w:pos="426"/>
                <w:tab w:val="left" w:pos="510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127F56">
              <w:rPr>
                <w:rFonts w:ascii="Arial" w:hAnsi="Arial" w:cs="Arial"/>
                <w:b/>
                <w:bCs/>
                <w:color w:val="00B0F0"/>
                <w:spacing w:val="-10"/>
                <w:position w:val="-2"/>
                <w:sz w:val="18"/>
                <w:szCs w:val="18"/>
              </w:rPr>
              <w:sym w:font="Wingdings" w:char="F06E"/>
            </w:r>
            <w:r w:rsidRPr="00127F56">
              <w:rPr>
                <w:rFonts w:ascii="Arial" w:hAnsi="Arial" w:cs="Arial"/>
                <w:b/>
                <w:bCs/>
                <w:spacing w:val="-10"/>
                <w:position w:val="-2"/>
                <w:sz w:val="18"/>
                <w:szCs w:val="18"/>
              </w:rPr>
              <w:t xml:space="preserve">  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 xml:space="preserve">Nom, prénom, qualité du signataire du marché </w:t>
            </w:r>
            <w:r w:rsidRPr="00AD461D">
              <w:rPr>
                <w:color w:val="0070C0"/>
                <w:sz w:val="18"/>
                <w:szCs w:val="18"/>
              </w:rPr>
              <w:t xml:space="preserve">public 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>ou de l’accord-cadre :</w:t>
            </w:r>
          </w:p>
          <w:p w14:paraId="478FD888" w14:textId="77777777" w:rsidR="00CF799E" w:rsidRPr="00127F56" w:rsidRDefault="00CF799E" w:rsidP="006A7F3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472B7BD" w14:textId="77777777" w:rsidR="00CF799E" w:rsidRDefault="00CF799E" w:rsidP="006A7F32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Mme VIRGINIE LAVAL </w:t>
            </w:r>
          </w:p>
          <w:p w14:paraId="6FFFC1CC" w14:textId="77777777" w:rsidR="00CF799E" w:rsidRPr="00127F56" w:rsidRDefault="00CF799E" w:rsidP="006A7F3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Présidente de l’Université de Poitiers</w:t>
            </w:r>
          </w:p>
          <w:p w14:paraId="41BA9DEE" w14:textId="77777777" w:rsidR="00CF799E" w:rsidRPr="00127F56" w:rsidRDefault="00CF799E" w:rsidP="006A7F32">
            <w:pPr>
              <w:rPr>
                <w:sz w:val="16"/>
                <w:szCs w:val="16"/>
              </w:rPr>
            </w:pPr>
          </w:p>
        </w:tc>
      </w:tr>
      <w:tr w:rsidR="00CF799E" w:rsidRPr="00127F56" w14:paraId="1677912A" w14:textId="77777777" w:rsidTr="006A7F32">
        <w:trPr>
          <w:trHeight w:val="1160"/>
        </w:trPr>
        <w:tc>
          <w:tcPr>
            <w:tcW w:w="5098" w:type="dxa"/>
            <w:vMerge w:val="restart"/>
            <w:tcBorders>
              <w:top w:val="nil"/>
              <w:bottom w:val="nil"/>
            </w:tcBorders>
          </w:tcPr>
          <w:p w14:paraId="31B92BED" w14:textId="77777777" w:rsidR="00CF799E" w:rsidRPr="00127F56" w:rsidRDefault="00CF799E" w:rsidP="006A7F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7D6E303" w14:textId="77777777" w:rsidR="00CF799E" w:rsidRDefault="00CF799E" w:rsidP="006A7F32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127F56">
              <w:rPr>
                <w:rFonts w:ascii="Arial" w:hAnsi="Arial" w:cs="Arial"/>
                <w:b/>
                <w:bCs/>
                <w:color w:val="00B0F0"/>
                <w:spacing w:val="-10"/>
                <w:position w:val="-2"/>
                <w:sz w:val="18"/>
                <w:szCs w:val="18"/>
              </w:rPr>
              <w:sym w:font="Wingdings" w:char="F06E"/>
            </w:r>
            <w:r w:rsidRPr="00127F56">
              <w:rPr>
                <w:rFonts w:ascii="Arial" w:hAnsi="Arial" w:cs="Arial"/>
                <w:spacing w:val="-10"/>
                <w:position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0"/>
                <w:position w:val="-2"/>
                <w:sz w:val="18"/>
                <w:szCs w:val="18"/>
              </w:rPr>
              <w:t xml:space="preserve"> 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>Personne habilitée à donner les renseignements prévus aux articles R219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 xml:space="preserve">-59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à R2191-62 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>du code de la commande publique</w:t>
            </w:r>
            <w:r w:rsidRPr="00AD461D" w:rsidDel="00660727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>(nantissements ou cessions de créances)</w:t>
            </w:r>
            <w:r w:rsidRPr="00AD461D">
              <w:rPr>
                <w:rFonts w:ascii="Arial" w:hAnsi="Arial" w:cs="Arial"/>
                <w:i/>
                <w:color w:val="0070C0"/>
                <w:sz w:val="18"/>
                <w:szCs w:val="18"/>
              </w:rPr>
              <w:t> </w:t>
            </w:r>
          </w:p>
          <w:p w14:paraId="79CFC19A" w14:textId="77777777" w:rsidR="00CF799E" w:rsidRPr="00127F56" w:rsidRDefault="00CF799E" w:rsidP="006A7F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2433725" w14:textId="77777777" w:rsidR="00CF799E" w:rsidRDefault="00CF799E" w:rsidP="006A7F32">
            <w:pPr>
              <w:tabs>
                <w:tab w:val="left" w:pos="426"/>
                <w:tab w:val="left" w:pos="851"/>
              </w:tabs>
              <w:spacing w:line="100" w:lineRule="atLeast"/>
              <w:ind w:left="1134" w:hanging="1134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David MARTIN</w:t>
            </w:r>
          </w:p>
          <w:p w14:paraId="57A74634" w14:textId="77777777" w:rsidR="00CF799E" w:rsidRPr="00F323A0" w:rsidRDefault="00CF799E" w:rsidP="006A7F32">
            <w:pPr>
              <w:tabs>
                <w:tab w:val="left" w:pos="426"/>
                <w:tab w:val="left" w:pos="851"/>
              </w:tabs>
              <w:spacing w:line="100" w:lineRule="atLeast"/>
              <w:ind w:left="1134" w:hanging="1134"/>
              <w:jc w:val="both"/>
              <w:rPr>
                <w:rFonts w:ascii="Arial" w:hAnsi="Arial" w:cs="Arial"/>
                <w:b/>
                <w:bCs/>
              </w:rPr>
            </w:pPr>
            <w:r w:rsidRPr="00F323A0">
              <w:rPr>
                <w:rFonts w:ascii="Arial" w:hAnsi="Arial" w:cs="Arial"/>
                <w:b/>
                <w:bCs/>
              </w:rPr>
              <w:t>Agence Comptable de l'Université de Poitiers</w:t>
            </w:r>
          </w:p>
          <w:p w14:paraId="473D28D5" w14:textId="77777777" w:rsidR="00CF799E" w:rsidRPr="00127F56" w:rsidRDefault="00CF799E" w:rsidP="006A7F32">
            <w:pPr>
              <w:keepNext/>
              <w:numPr>
                <w:ilvl w:val="0"/>
                <w:numId w:val="1"/>
              </w:numPr>
              <w:ind w:left="0" w:firstLine="0"/>
              <w:jc w:val="both"/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0545B75" w14:textId="77777777" w:rsidR="00CF799E" w:rsidRDefault="00CF799E" w:rsidP="006A7F32">
            <w:pPr>
              <w:tabs>
                <w:tab w:val="left" w:pos="426"/>
                <w:tab w:val="left" w:pos="851"/>
              </w:tabs>
              <w:spacing w:line="100" w:lineRule="atLeast"/>
              <w:ind w:left="1134" w:hanging="1134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 rue de l’hôtel Dieu - TSA 71117</w:t>
            </w:r>
          </w:p>
          <w:p w14:paraId="0F455672" w14:textId="77777777" w:rsidR="00CF799E" w:rsidRPr="00F323A0" w:rsidRDefault="00CF799E" w:rsidP="006A7F32">
            <w:pPr>
              <w:tabs>
                <w:tab w:val="left" w:pos="426"/>
                <w:tab w:val="left" w:pos="851"/>
              </w:tabs>
              <w:spacing w:line="100" w:lineRule="atLeast"/>
              <w:ind w:left="1134" w:hanging="1134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86073 POITIERS Cedex 9</w:t>
            </w:r>
          </w:p>
          <w:p w14:paraId="72121D11" w14:textId="77777777" w:rsidR="00CF799E" w:rsidRPr="00B424AF" w:rsidRDefault="00CF799E" w:rsidP="006A7F32">
            <w:pPr>
              <w:tabs>
                <w:tab w:val="left" w:pos="426"/>
                <w:tab w:val="left" w:pos="851"/>
              </w:tabs>
              <w:suppressAutoHyphens w:val="0"/>
              <w:ind w:left="1134" w:hanging="1134"/>
              <w:rPr>
                <w:rFonts w:ascii="Arial" w:hAnsi="Arial" w:cs="Arial"/>
                <w:b/>
                <w:lang w:eastAsia="fr-FR"/>
              </w:rPr>
            </w:pPr>
            <w:r w:rsidRPr="00B424AF">
              <w:rPr>
                <w:rFonts w:ascii="Arial" w:hAnsi="Arial" w:cs="Arial"/>
                <w:b/>
                <w:lang w:eastAsia="fr-FR"/>
              </w:rPr>
              <w:t>Tél : 05 49 45 30 10</w:t>
            </w:r>
          </w:p>
          <w:p w14:paraId="3BF20438" w14:textId="77777777" w:rsidR="00CF799E" w:rsidRPr="00127F56" w:rsidRDefault="00CF799E" w:rsidP="006A7F32">
            <w:pPr>
              <w:rPr>
                <w:sz w:val="18"/>
                <w:szCs w:val="18"/>
              </w:rPr>
            </w:pPr>
          </w:p>
          <w:p w14:paraId="4E98B9AD" w14:textId="77777777" w:rsidR="00CF799E" w:rsidRPr="00127F56" w:rsidRDefault="00CF799E" w:rsidP="006A7F32">
            <w:pPr>
              <w:rPr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nil"/>
              <w:bottom w:val="nil"/>
            </w:tcBorders>
          </w:tcPr>
          <w:p w14:paraId="5417F9D0" w14:textId="77777777" w:rsidR="00CF799E" w:rsidRPr="00127F56" w:rsidRDefault="00CF799E" w:rsidP="006A7F32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6D783D8" w14:textId="77777777" w:rsidR="00CF799E" w:rsidRPr="00127F56" w:rsidRDefault="00CF799E" w:rsidP="006A7F32">
            <w:pPr>
              <w:tabs>
                <w:tab w:val="left" w:pos="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127F56">
              <w:rPr>
                <w:rFonts w:ascii="Arial" w:hAnsi="Arial" w:cs="Arial"/>
                <w:b/>
                <w:bCs/>
                <w:color w:val="00B0F0"/>
                <w:spacing w:val="-10"/>
                <w:position w:val="-2"/>
                <w:sz w:val="18"/>
                <w:szCs w:val="18"/>
              </w:rPr>
              <w:sym w:font="Wingdings" w:char="F06E"/>
            </w:r>
            <w:r w:rsidRPr="00127F56">
              <w:rPr>
                <w:rFonts w:ascii="Arial" w:hAnsi="Arial" w:cs="Arial"/>
                <w:b/>
                <w:bCs/>
                <w:color w:val="00B0F0"/>
                <w:spacing w:val="-10"/>
                <w:position w:val="-2"/>
                <w:sz w:val="18"/>
                <w:szCs w:val="18"/>
              </w:rPr>
              <w:t xml:space="preserve"> </w:t>
            </w:r>
            <w:r w:rsidRPr="00127F56">
              <w:rPr>
                <w:rFonts w:ascii="Arial" w:hAnsi="Arial" w:cs="Arial"/>
                <w:b/>
                <w:bCs/>
                <w:spacing w:val="-10"/>
                <w:position w:val="-2"/>
                <w:sz w:val="18"/>
                <w:szCs w:val="18"/>
              </w:rPr>
              <w:t xml:space="preserve"> 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>Désignation, adresse, numéro de téléphone du comptable assignataire :</w:t>
            </w:r>
          </w:p>
          <w:p w14:paraId="04E9C2CC" w14:textId="77777777" w:rsidR="00CF799E" w:rsidRPr="00127F56" w:rsidRDefault="00CF799E" w:rsidP="006A7F32">
            <w:pPr>
              <w:tabs>
                <w:tab w:val="left" w:pos="720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16E2D0F9" w14:textId="77777777" w:rsidR="00CF799E" w:rsidRPr="00127F56" w:rsidRDefault="00CF799E" w:rsidP="006A7F32">
            <w:pPr>
              <w:rPr>
                <w:sz w:val="16"/>
                <w:szCs w:val="16"/>
              </w:rPr>
            </w:pPr>
          </w:p>
        </w:tc>
      </w:tr>
      <w:tr w:rsidR="00CF799E" w:rsidRPr="00127F56" w14:paraId="203AAEE1" w14:textId="77777777" w:rsidTr="006A7F32">
        <w:trPr>
          <w:trHeight w:val="1741"/>
        </w:trPr>
        <w:tc>
          <w:tcPr>
            <w:tcW w:w="5098" w:type="dxa"/>
            <w:vMerge/>
            <w:tcBorders>
              <w:top w:val="nil"/>
              <w:right w:val="single" w:sz="4" w:space="0" w:color="auto"/>
            </w:tcBorders>
          </w:tcPr>
          <w:p w14:paraId="0408AE49" w14:textId="77777777" w:rsidR="00CF799E" w:rsidRPr="00127F56" w:rsidRDefault="00CF799E" w:rsidP="006A7F3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C12D892" w14:textId="77777777" w:rsidR="00CF799E" w:rsidRPr="00AB451D" w:rsidRDefault="00CF799E" w:rsidP="006A7F32">
            <w:pPr>
              <w:pStyle w:val="fcase2metab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David MARTIN</w:t>
            </w:r>
          </w:p>
          <w:p w14:paraId="5A0B3FC4" w14:textId="77777777" w:rsidR="00CF799E" w:rsidRDefault="00CF799E" w:rsidP="006A7F32">
            <w:pPr>
              <w:pStyle w:val="fcase2metab"/>
              <w:rPr>
                <w:rFonts w:ascii="Arial" w:hAnsi="Arial" w:cs="Arial"/>
                <w:b/>
                <w:bCs/>
              </w:rPr>
            </w:pPr>
            <w:r w:rsidRPr="00AB451D">
              <w:rPr>
                <w:rFonts w:ascii="Arial" w:hAnsi="Arial" w:cs="Arial"/>
                <w:b/>
                <w:bCs/>
              </w:rPr>
              <w:t>Agence Comptable de l'Université de Poitiers</w:t>
            </w:r>
          </w:p>
          <w:p w14:paraId="7C9A1D2A" w14:textId="77777777" w:rsidR="00CF799E" w:rsidRPr="00AB451D" w:rsidRDefault="00CF799E" w:rsidP="006A7F32">
            <w:pPr>
              <w:pStyle w:val="fcase2metab"/>
              <w:rPr>
                <w:rFonts w:ascii="Arial" w:hAnsi="Arial" w:cs="Arial"/>
                <w:b/>
                <w:bCs/>
              </w:rPr>
            </w:pPr>
          </w:p>
          <w:p w14:paraId="3F5DC1BA" w14:textId="77777777" w:rsidR="00CF799E" w:rsidRPr="00AB451D" w:rsidRDefault="00CF799E" w:rsidP="006A7F32">
            <w:pPr>
              <w:pStyle w:val="fcase2metab"/>
              <w:rPr>
                <w:rFonts w:ascii="Arial" w:hAnsi="Arial" w:cs="Arial"/>
                <w:b/>
                <w:bCs/>
              </w:rPr>
            </w:pPr>
            <w:r w:rsidRPr="00AB451D">
              <w:rPr>
                <w:rFonts w:ascii="Arial" w:hAnsi="Arial" w:cs="Arial"/>
                <w:b/>
                <w:bCs/>
              </w:rPr>
              <w:t>15 rue de l’hôtel Dieu</w:t>
            </w:r>
            <w:r>
              <w:rPr>
                <w:rFonts w:ascii="Arial" w:hAnsi="Arial" w:cs="Arial"/>
                <w:b/>
                <w:bCs/>
              </w:rPr>
              <w:t xml:space="preserve"> - TSA 71117</w:t>
            </w:r>
          </w:p>
          <w:p w14:paraId="0ADDE4F3" w14:textId="77777777" w:rsidR="00CF799E" w:rsidRPr="00AB451D" w:rsidRDefault="00CF799E" w:rsidP="006A7F32">
            <w:pPr>
              <w:pStyle w:val="fcase2metab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86073</w:t>
            </w:r>
            <w:r w:rsidRPr="00AB451D">
              <w:rPr>
                <w:rFonts w:ascii="Arial" w:hAnsi="Arial" w:cs="Arial"/>
                <w:b/>
                <w:bCs/>
              </w:rPr>
              <w:t xml:space="preserve"> POITIERS Cedex</w:t>
            </w:r>
            <w:r>
              <w:rPr>
                <w:rFonts w:ascii="Arial" w:hAnsi="Arial" w:cs="Arial"/>
                <w:b/>
                <w:bCs/>
              </w:rPr>
              <w:t xml:space="preserve"> 9</w:t>
            </w:r>
          </w:p>
          <w:p w14:paraId="7DA4F2B9" w14:textId="77777777" w:rsidR="00CF799E" w:rsidRPr="00B424AF" w:rsidRDefault="00CF799E" w:rsidP="006A7F32">
            <w:pPr>
              <w:tabs>
                <w:tab w:val="left" w:pos="426"/>
                <w:tab w:val="left" w:pos="851"/>
              </w:tabs>
              <w:suppressAutoHyphens w:val="0"/>
              <w:ind w:left="1134" w:hanging="1134"/>
              <w:rPr>
                <w:rFonts w:ascii="Arial" w:hAnsi="Arial" w:cs="Arial"/>
                <w:b/>
                <w:lang w:eastAsia="fr-FR"/>
              </w:rPr>
            </w:pPr>
            <w:r w:rsidRPr="00B424AF">
              <w:rPr>
                <w:rFonts w:ascii="Arial" w:hAnsi="Arial" w:cs="Arial"/>
                <w:b/>
                <w:lang w:eastAsia="fr-FR"/>
              </w:rPr>
              <w:t>Tél : 05 49 45 30 10</w:t>
            </w:r>
          </w:p>
          <w:p w14:paraId="3C00A91B" w14:textId="77777777" w:rsidR="00CF799E" w:rsidRPr="00127F56" w:rsidRDefault="00CF799E" w:rsidP="006A7F32">
            <w:pPr>
              <w:tabs>
                <w:tab w:val="left" w:pos="426"/>
                <w:tab w:val="left" w:pos="851"/>
              </w:tabs>
              <w:ind w:left="1134" w:hanging="1134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43B11" w14:textId="77777777" w:rsidR="00CF799E" w:rsidRPr="00127F56" w:rsidRDefault="00CF799E" w:rsidP="006A7F3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653ADF5" w14:textId="77777777" w:rsidR="00CF799E" w:rsidRDefault="00CF799E" w:rsidP="006C4338">
      <w:pPr>
        <w:tabs>
          <w:tab w:val="left" w:pos="851"/>
        </w:tabs>
      </w:pPr>
    </w:p>
    <w:p w14:paraId="5345450D" w14:textId="77777777" w:rsidR="00CF799E" w:rsidRDefault="00CF799E" w:rsidP="006C4338">
      <w:pPr>
        <w:tabs>
          <w:tab w:val="left" w:pos="851"/>
        </w:tabs>
      </w:pPr>
    </w:p>
    <w:p w14:paraId="2376F4A4" w14:textId="77777777" w:rsidR="00CF799E" w:rsidRDefault="00CF799E" w:rsidP="006C4338">
      <w:pPr>
        <w:tabs>
          <w:tab w:val="left" w:pos="851"/>
        </w:tabs>
      </w:pPr>
    </w:p>
    <w:p w14:paraId="25940727" w14:textId="7B3636AB" w:rsidR="00CF799E" w:rsidRDefault="00CF799E" w:rsidP="009B45B9">
      <w:pPr>
        <w:pStyle w:val="fcase2metab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Imputation</w:t>
      </w:r>
      <w:r>
        <w:rPr>
          <w:rFonts w:ascii="Arial" w:hAnsi="Arial" w:cs="Arial"/>
        </w:rPr>
        <w:t xml:space="preserve"> budgétaire :</w:t>
      </w:r>
    </w:p>
    <w:p w14:paraId="69DC2D50" w14:textId="3EC3452E" w:rsidR="00C74FF4" w:rsidRDefault="00C74FF4" w:rsidP="009B45B9">
      <w:pPr>
        <w:pStyle w:val="fcase2metab"/>
        <w:rPr>
          <w:rFonts w:ascii="Arial" w:hAnsi="Arial" w:cs="Arial"/>
        </w:rPr>
      </w:pPr>
    </w:p>
    <w:p w14:paraId="6441DDDC" w14:textId="77777777" w:rsidR="00C74FF4" w:rsidRDefault="00C74FF4" w:rsidP="009B45B9">
      <w:pPr>
        <w:pStyle w:val="fcase2metab"/>
        <w:rPr>
          <w:rFonts w:ascii="Arial" w:hAnsi="Arial" w:cs="Arial"/>
        </w:rPr>
      </w:pPr>
    </w:p>
    <w:p w14:paraId="3AE33943" w14:textId="77777777" w:rsidR="00CF799E" w:rsidRDefault="00CF799E" w:rsidP="009B45B9">
      <w:pPr>
        <w:pStyle w:val="fcase2metab"/>
        <w:rPr>
          <w:rFonts w:ascii="Arial" w:hAnsi="Arial" w:cs="Arial"/>
        </w:rPr>
      </w:pPr>
    </w:p>
    <w:p w14:paraId="3A188DDE" w14:textId="77777777" w:rsidR="00CF799E" w:rsidRDefault="00CF799E" w:rsidP="009B45B9">
      <w:pPr>
        <w:pStyle w:val="fcase2metab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CF799E" w14:paraId="40055280" w14:textId="77777777" w:rsidTr="00CF2EF3">
        <w:tc>
          <w:tcPr>
            <w:tcW w:w="10277" w:type="dxa"/>
            <w:shd w:val="clear" w:color="auto" w:fill="66CCFF"/>
          </w:tcPr>
          <w:p w14:paraId="5B073EE9" w14:textId="77777777" w:rsidR="00CF799E" w:rsidRDefault="00CF799E" w:rsidP="00B424AF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lastRenderedPageBreak/>
              <w:t>E – Décision du pouvoir adjudicateur.</w:t>
            </w:r>
          </w:p>
        </w:tc>
      </w:tr>
    </w:tbl>
    <w:p w14:paraId="273ADAE2" w14:textId="77777777" w:rsidR="00CF799E" w:rsidRDefault="00CF799E" w:rsidP="009B45B9">
      <w:pPr>
        <w:pStyle w:val="fcase2metab"/>
        <w:rPr>
          <w:rFonts w:ascii="Arial" w:hAnsi="Arial" w:cs="Arial"/>
        </w:rPr>
      </w:pPr>
    </w:p>
    <w:p w14:paraId="17EBD689" w14:textId="77777777" w:rsidR="00CF799E" w:rsidRPr="00B424AF" w:rsidRDefault="00CF799E" w:rsidP="00B424AF">
      <w:pPr>
        <w:pStyle w:val="fcase2metab"/>
        <w:rPr>
          <w:rFonts w:ascii="Arial" w:hAnsi="Arial" w:cs="Arial"/>
          <w:b/>
          <w:bCs/>
        </w:rPr>
      </w:pPr>
      <w:r w:rsidRPr="00B424AF">
        <w:rPr>
          <w:rFonts w:ascii="Arial" w:hAnsi="Arial" w:cs="Arial"/>
          <w:b/>
          <w:bCs/>
        </w:rPr>
        <w:t>La présente offre est acceptée.</w:t>
      </w:r>
    </w:p>
    <w:p w14:paraId="4D9215B8" w14:textId="77777777" w:rsidR="00CF799E" w:rsidRPr="00972CC5" w:rsidRDefault="00CF799E" w:rsidP="00B424AF">
      <w:pPr>
        <w:pStyle w:val="fcase2metab"/>
        <w:rPr>
          <w:rFonts w:ascii="Arial" w:hAnsi="Arial" w:cs="Arial"/>
          <w:b/>
          <w:bCs/>
          <w:sz w:val="16"/>
          <w:szCs w:val="16"/>
        </w:rPr>
      </w:pPr>
    </w:p>
    <w:p w14:paraId="63FAF0CA" w14:textId="690CE7AB" w:rsidR="00CF799E" w:rsidRPr="00B424AF" w:rsidRDefault="00CF799E" w:rsidP="00972CC5">
      <w:pPr>
        <w:pStyle w:val="fcase2metab"/>
        <w:spacing w:before="120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82143D">
        <w:rPr>
          <w:rFonts w:ascii="Arial" w:hAnsi="Arial" w:cs="Arial"/>
        </w:rPr>
      </w:r>
      <w:r w:rsidR="0082143D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ab/>
      </w:r>
      <w:proofErr w:type="gramStart"/>
      <w:r w:rsidRPr="00B424AF">
        <w:rPr>
          <w:rFonts w:ascii="Arial" w:hAnsi="Arial" w:cs="Arial"/>
        </w:rPr>
        <w:t>en</w:t>
      </w:r>
      <w:proofErr w:type="gramEnd"/>
      <w:r w:rsidRPr="00B424AF">
        <w:rPr>
          <w:rFonts w:ascii="Arial" w:hAnsi="Arial" w:cs="Arial"/>
        </w:rPr>
        <w:t xml:space="preserve"> ce qui concerne la totalité du marché global ……………………………………………..</w:t>
      </w:r>
    </w:p>
    <w:p w14:paraId="2CF45EF5" w14:textId="2F207811" w:rsidR="00CF799E" w:rsidRPr="00B424AF" w:rsidRDefault="00CF799E" w:rsidP="00B424AF">
      <w:pPr>
        <w:pStyle w:val="fcase2metab"/>
        <w:rPr>
          <w:rFonts w:ascii="Arial" w:hAnsi="Arial" w:cs="Arial"/>
          <w:i/>
        </w:rPr>
      </w:pPr>
      <w:r w:rsidRPr="00B424AF">
        <w:rPr>
          <w:rFonts w:ascii="Arial" w:hAnsi="Arial" w:cs="Arial"/>
          <w:i/>
        </w:rPr>
        <w:tab/>
      </w:r>
    </w:p>
    <w:p w14:paraId="35EBB439" w14:textId="77777777" w:rsidR="00CF799E" w:rsidRPr="00B424AF" w:rsidRDefault="00CF799E" w:rsidP="00B424AF">
      <w:pPr>
        <w:pStyle w:val="fcase2metab"/>
        <w:rPr>
          <w:rFonts w:ascii="Arial" w:hAnsi="Arial" w:cs="Arial"/>
        </w:rPr>
      </w:pPr>
    </w:p>
    <w:p w14:paraId="2E6DB2AB" w14:textId="77777777" w:rsidR="00CF799E" w:rsidRPr="00B424AF" w:rsidRDefault="00CF799E" w:rsidP="00B424AF">
      <w:pPr>
        <w:pStyle w:val="fcase2metab"/>
        <w:rPr>
          <w:rFonts w:ascii="Arial" w:hAnsi="Arial" w:cs="Arial"/>
          <w:lang w:val="x-none"/>
        </w:rPr>
      </w:pPr>
      <w:r w:rsidRPr="00B424AF">
        <w:rPr>
          <w:rFonts w:ascii="Arial" w:hAnsi="Arial" w:cs="Arial"/>
          <w:lang w:val="x-none"/>
        </w:rPr>
        <w:t>pour un montant total de : …</w:t>
      </w:r>
      <w:r>
        <w:rPr>
          <w:rFonts w:ascii="Arial" w:hAnsi="Arial" w:cs="Arial"/>
        </w:rPr>
        <w:t>……</w:t>
      </w:r>
      <w:r w:rsidRPr="00B424AF">
        <w:rPr>
          <w:rFonts w:ascii="Arial" w:hAnsi="Arial" w:cs="Arial"/>
          <w:lang w:val="x-none"/>
        </w:rPr>
        <w:t>………………………….. (HT)</w:t>
      </w:r>
    </w:p>
    <w:p w14:paraId="416C1A4B" w14:textId="77777777" w:rsidR="00CF799E" w:rsidRPr="00B424AF" w:rsidRDefault="00CF799E" w:rsidP="00B424AF">
      <w:pPr>
        <w:pStyle w:val="fcase2metab"/>
        <w:rPr>
          <w:rFonts w:ascii="Arial" w:hAnsi="Arial" w:cs="Arial"/>
          <w:b/>
          <w:bCs/>
        </w:rPr>
      </w:pPr>
    </w:p>
    <w:p w14:paraId="6B3996B8" w14:textId="77777777" w:rsidR="00CF799E" w:rsidRPr="00B424AF" w:rsidRDefault="00CF799E" w:rsidP="00B424AF">
      <w:pPr>
        <w:pStyle w:val="fcase2metab"/>
        <w:rPr>
          <w:rFonts w:ascii="Arial" w:hAnsi="Arial" w:cs="Arial"/>
          <w:b/>
          <w:bCs/>
        </w:rPr>
      </w:pPr>
    </w:p>
    <w:p w14:paraId="1B580B21" w14:textId="77777777" w:rsidR="00CF799E" w:rsidRDefault="00CF799E" w:rsidP="00B424AF">
      <w:pPr>
        <w:pStyle w:val="fcase2metab"/>
        <w:rPr>
          <w:rFonts w:ascii="Arial" w:hAnsi="Arial" w:cs="Arial"/>
          <w:i/>
          <w:iCs/>
        </w:rPr>
      </w:pPr>
      <w:r w:rsidRPr="00B424AF">
        <w:rPr>
          <w:rFonts w:ascii="Arial" w:hAnsi="Arial" w:cs="Arial"/>
        </w:rPr>
        <w:t>Elle est complétée par les annexes suivantes :</w:t>
      </w:r>
      <w:r w:rsidRPr="00B424AF">
        <w:rPr>
          <w:rFonts w:ascii="Arial" w:hAnsi="Arial" w:cs="Arial"/>
          <w:i/>
          <w:iCs/>
        </w:rPr>
        <w:t>(Cocher la case correspondante.)</w:t>
      </w:r>
    </w:p>
    <w:p w14:paraId="1BAFB540" w14:textId="77777777" w:rsidR="00CF799E" w:rsidRPr="00B424AF" w:rsidRDefault="00CF799E" w:rsidP="00B424AF">
      <w:pPr>
        <w:pStyle w:val="fcase2metab"/>
        <w:rPr>
          <w:rFonts w:ascii="Arial" w:hAnsi="Arial" w:cs="Arial"/>
          <w:i/>
          <w:iCs/>
        </w:rPr>
      </w:pPr>
    </w:p>
    <w:p w14:paraId="3EC91DEF" w14:textId="77777777" w:rsidR="00CF799E" w:rsidRPr="00B424AF" w:rsidRDefault="00CF799E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82143D">
        <w:rPr>
          <w:rFonts w:ascii="Arial" w:hAnsi="Arial" w:cs="Arial"/>
        </w:rPr>
      </w:r>
      <w:r w:rsidR="0082143D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 xml:space="preserve"> Annexe n°… relative à la présentation d’un sous-traitant (ou DC4) ;</w:t>
      </w:r>
    </w:p>
    <w:p w14:paraId="448E30D1" w14:textId="77777777" w:rsidR="00CF799E" w:rsidRPr="00B424AF" w:rsidRDefault="00CF799E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82143D">
        <w:rPr>
          <w:rFonts w:ascii="Arial" w:hAnsi="Arial" w:cs="Arial"/>
        </w:rPr>
      </w:r>
      <w:r w:rsidR="0082143D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 xml:space="preserve"> Annexe n°… relative aux demandes de précisions ou de compléments sur la teneur des offres (ou OUV4) ;</w:t>
      </w:r>
    </w:p>
    <w:p w14:paraId="1DF39759" w14:textId="77777777" w:rsidR="00CF799E" w:rsidRPr="00B424AF" w:rsidRDefault="00CF799E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82143D">
        <w:rPr>
          <w:rFonts w:ascii="Arial" w:hAnsi="Arial" w:cs="Arial"/>
        </w:rPr>
      </w:r>
      <w:r w:rsidR="0082143D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 xml:space="preserve"> Annexe n°… relative à la mise au point du marché (ou OUV5) ;</w:t>
      </w:r>
    </w:p>
    <w:p w14:paraId="2501E782" w14:textId="77777777" w:rsidR="00CF799E" w:rsidRPr="00B424AF" w:rsidRDefault="00CF799E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82143D">
        <w:rPr>
          <w:rFonts w:ascii="Arial" w:hAnsi="Arial" w:cs="Arial"/>
        </w:rPr>
      </w:r>
      <w:r w:rsidR="0082143D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 xml:space="preserve"> Autres annexes </w:t>
      </w:r>
      <w:r w:rsidRPr="00B424AF">
        <w:rPr>
          <w:rFonts w:ascii="Arial" w:hAnsi="Arial" w:cs="Arial"/>
          <w:i/>
          <w:iCs/>
        </w:rPr>
        <w:t>(A préciser)</w:t>
      </w:r>
      <w:r w:rsidRPr="00B424AF">
        <w:rPr>
          <w:rFonts w:ascii="Arial" w:hAnsi="Arial" w:cs="Arial"/>
        </w:rPr>
        <w:t> ;</w:t>
      </w:r>
    </w:p>
    <w:p w14:paraId="551B2637" w14:textId="77777777" w:rsidR="00CF799E" w:rsidRPr="00B424AF" w:rsidRDefault="00CF799E" w:rsidP="00B424AF">
      <w:pPr>
        <w:pStyle w:val="fcase2metab"/>
        <w:rPr>
          <w:rFonts w:ascii="Arial" w:hAnsi="Arial" w:cs="Arial"/>
          <w:b/>
          <w:bCs/>
        </w:rPr>
      </w:pPr>
    </w:p>
    <w:p w14:paraId="0D95EA78" w14:textId="77777777" w:rsidR="00CF799E" w:rsidRPr="00B424AF" w:rsidRDefault="00CF799E" w:rsidP="00B424AF">
      <w:pPr>
        <w:pStyle w:val="fcase2metab"/>
        <w:rPr>
          <w:rFonts w:ascii="Arial" w:hAnsi="Arial" w:cs="Arial"/>
          <w:i/>
          <w:iCs/>
        </w:rPr>
      </w:pPr>
      <w:r w:rsidRPr="00B424AF">
        <w:rPr>
          <w:rFonts w:ascii="Arial" w:hAnsi="Arial" w:cs="Arial"/>
          <w:b/>
          <w:bCs/>
        </w:rPr>
        <w:t>Pour l’Etat et ses établissements :</w:t>
      </w:r>
      <w:r w:rsidRPr="00B424AF">
        <w:rPr>
          <w:rFonts w:ascii="Arial" w:hAnsi="Arial" w:cs="Arial"/>
          <w:i/>
          <w:iCs/>
        </w:rPr>
        <w:t>(Visa ou avis de l’autorité chargée du contrôle financier.)</w:t>
      </w:r>
    </w:p>
    <w:p w14:paraId="4B50B2F1" w14:textId="77777777" w:rsidR="00CF799E" w:rsidRPr="00B424AF" w:rsidRDefault="00CF799E" w:rsidP="00B424AF">
      <w:pPr>
        <w:pStyle w:val="fcase2metab"/>
        <w:rPr>
          <w:rFonts w:ascii="Arial" w:hAnsi="Arial" w:cs="Arial"/>
        </w:rPr>
      </w:pPr>
    </w:p>
    <w:p w14:paraId="71EDADFA" w14:textId="77777777" w:rsidR="00CF799E" w:rsidRPr="00B424AF" w:rsidRDefault="00CF799E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tab/>
        <w:t>A : …………………</w:t>
      </w:r>
      <w:proofErr w:type="gramStart"/>
      <w:r w:rsidRPr="00B424AF">
        <w:rPr>
          <w:rFonts w:ascii="Arial" w:hAnsi="Arial" w:cs="Arial"/>
        </w:rPr>
        <w:t>… ,</w:t>
      </w:r>
      <w:proofErr w:type="gramEnd"/>
      <w:r w:rsidRPr="00B424AF">
        <w:rPr>
          <w:rFonts w:ascii="Arial" w:hAnsi="Arial" w:cs="Arial"/>
        </w:rPr>
        <w:t xml:space="preserve"> le …………………</w:t>
      </w:r>
    </w:p>
    <w:p w14:paraId="46383546" w14:textId="77777777" w:rsidR="00CF799E" w:rsidRDefault="00CF799E" w:rsidP="00381FB9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Signature</w:t>
      </w:r>
    </w:p>
    <w:p w14:paraId="7560962B" w14:textId="77777777" w:rsidR="00CF799E" w:rsidRDefault="00CF799E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représentant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de l’acheteur habilité à signer le marché ou l’accord-cadre)</w:t>
      </w:r>
    </w:p>
    <w:p w14:paraId="156DE45D" w14:textId="0BAB0210" w:rsidR="00CF799E" w:rsidRDefault="00CF799E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3A7AEA24" w14:textId="1875481D" w:rsidR="0082143D" w:rsidRDefault="0082143D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665C3CA0" w14:textId="77777777" w:rsidR="0082143D" w:rsidRDefault="0082143D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33DE7743" w14:textId="77777777" w:rsidR="00CF799E" w:rsidRDefault="00CF799E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78921702" w14:textId="77777777" w:rsidR="00CF799E" w:rsidRDefault="00CF799E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1789A77B" w14:textId="77777777" w:rsidR="00CF799E" w:rsidRDefault="00CF799E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16EAE7FD" w14:textId="77777777" w:rsidR="00CF799E" w:rsidRDefault="00CF799E" w:rsidP="00381FB9">
      <w:pPr>
        <w:tabs>
          <w:tab w:val="left" w:pos="851"/>
        </w:tabs>
        <w:ind w:left="4820"/>
        <w:jc w:val="center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CF799E" w14:paraId="42B5FBEC" w14:textId="77777777" w:rsidTr="00CF2EF3">
        <w:tc>
          <w:tcPr>
            <w:tcW w:w="10277" w:type="dxa"/>
            <w:shd w:val="clear" w:color="auto" w:fill="66CCFF"/>
          </w:tcPr>
          <w:p w14:paraId="4CD28144" w14:textId="77777777" w:rsidR="00CF799E" w:rsidRDefault="00CF799E" w:rsidP="00DF0ADA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F – Notification du marché au titulaire.</w:t>
            </w:r>
          </w:p>
        </w:tc>
      </w:tr>
    </w:tbl>
    <w:p w14:paraId="5A8E6DFD" w14:textId="77777777" w:rsidR="00CF799E" w:rsidRDefault="00CF799E" w:rsidP="00B424AF">
      <w:pPr>
        <w:pStyle w:val="fcase2metab"/>
        <w:rPr>
          <w:rFonts w:ascii="Arial" w:hAnsi="Arial" w:cs="Arial"/>
        </w:rPr>
      </w:pPr>
    </w:p>
    <w:p w14:paraId="251E7A46" w14:textId="77777777" w:rsidR="00CF799E" w:rsidRPr="00DF12F5" w:rsidRDefault="00CF799E" w:rsidP="00F87A2B">
      <w:pPr>
        <w:pStyle w:val="fcase2metab"/>
        <w:rPr>
          <w:rFonts w:ascii="Arial" w:hAnsi="Arial" w:cs="Arial"/>
          <w:i/>
        </w:rPr>
      </w:pPr>
      <w:r w:rsidRPr="00DF12F5">
        <w:rPr>
          <w:rFonts w:ascii="Arial" w:hAnsi="Arial" w:cs="Arial"/>
          <w:i/>
        </w:rPr>
        <w:t>La notification consiste en la réception d’une copie du marché par le titulaire.</w:t>
      </w:r>
    </w:p>
    <w:p w14:paraId="1D459078" w14:textId="77777777" w:rsidR="00CF799E" w:rsidRDefault="00CF799E" w:rsidP="00F87A2B">
      <w:pPr>
        <w:pStyle w:val="fcase2metab"/>
        <w:rPr>
          <w:rFonts w:ascii="Arial" w:hAnsi="Arial" w:cs="Arial"/>
          <w:i/>
        </w:rPr>
      </w:pPr>
      <w:r w:rsidRPr="00DF12F5">
        <w:rPr>
          <w:rFonts w:ascii="Arial" w:hAnsi="Arial" w:cs="Arial"/>
          <w:i/>
        </w:rPr>
        <w:t>Cette remise peut être opérée par voie dématérialisée (mail autorisé avec accusé de réception dudit mail).</w:t>
      </w:r>
    </w:p>
    <w:p w14:paraId="10C4188C" w14:textId="77777777" w:rsidR="00CF799E" w:rsidRDefault="00CF799E" w:rsidP="00B424AF">
      <w:pPr>
        <w:pStyle w:val="fcase2metab"/>
        <w:rPr>
          <w:rFonts w:ascii="Arial" w:hAnsi="Arial" w:cs="Arial"/>
        </w:rPr>
      </w:pPr>
    </w:p>
    <w:p w14:paraId="4DEE7B3D" w14:textId="77777777" w:rsidR="00CF799E" w:rsidRDefault="00CF799E" w:rsidP="00F87A2B">
      <w:pPr>
        <w:pStyle w:val="fcase2metab"/>
        <w:spacing w:after="100" w:afterAutospacing="1"/>
        <w:rPr>
          <w:rFonts w:ascii="Arial" w:hAnsi="Arial"/>
          <w:b/>
          <w:bCs/>
          <w:i/>
          <w:iCs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Wingdings" w:eastAsia="Wingdings" w:hAnsi="Wingdings" w:cs="Wingdings"/>
          <w:b/>
          <w:color w:val="66CCFF"/>
          <w:spacing w:val="-10"/>
        </w:rPr>
        <w:t></w:t>
      </w:r>
      <w:r>
        <w:rPr>
          <w:rFonts w:ascii="Arial" w:hAnsi="Arial"/>
          <w:b/>
          <w:bCs/>
          <w:i/>
          <w:iCs/>
        </w:rPr>
        <w:t>En cas de remise contre récépissé :</w:t>
      </w:r>
    </w:p>
    <w:p w14:paraId="50FABED5" w14:textId="77777777" w:rsidR="00CF799E" w:rsidRDefault="00CF799E" w:rsidP="00F87A2B">
      <w:pPr>
        <w:pStyle w:val="fcase2metab"/>
        <w:spacing w:after="100" w:afterAutospacing="1"/>
        <w:rPr>
          <w:rFonts w:ascii="Arial" w:hAnsi="Arial" w:cs="Arial"/>
        </w:rPr>
      </w:pPr>
      <w:r w:rsidRPr="00DF0ADA">
        <w:rPr>
          <w:rFonts w:ascii="Arial" w:hAnsi="Arial" w:cs="Arial"/>
        </w:rPr>
        <w:t>Le titulaire signera la formule ci-dessous :</w:t>
      </w:r>
    </w:p>
    <w:p w14:paraId="3E77CBE5" w14:textId="77777777" w:rsidR="00CF799E" w:rsidRPr="00DF0ADA" w:rsidRDefault="00CF799E" w:rsidP="00F87A2B">
      <w:pPr>
        <w:pStyle w:val="fcase2metab"/>
        <w:spacing w:after="100" w:afterAutospacing="1"/>
        <w:rPr>
          <w:rFonts w:ascii="Arial" w:hAnsi="Arial" w:cs="Arial"/>
          <w:i/>
          <w:sz w:val="22"/>
          <w:szCs w:val="22"/>
        </w:rPr>
      </w:pPr>
      <w:r w:rsidRPr="00DF0ADA">
        <w:rPr>
          <w:rFonts w:ascii="Arial" w:eastAsia="Wingdings" w:hAnsi="Arial" w:cs="Arial"/>
          <w:i/>
          <w:spacing w:val="-10"/>
          <w:sz w:val="22"/>
          <w:szCs w:val="22"/>
        </w:rPr>
        <w:t>« Reçu à titre de notification une copie du présent marché » :</w:t>
      </w:r>
    </w:p>
    <w:p w14:paraId="14D5D3DB" w14:textId="77777777" w:rsidR="00CF799E" w:rsidRPr="00DF0ADA" w:rsidRDefault="00CF799E" w:rsidP="00F87A2B">
      <w:pPr>
        <w:pStyle w:val="fcase2metab"/>
        <w:rPr>
          <w:rFonts w:ascii="Arial" w:hAnsi="Arial" w:cs="Arial"/>
        </w:rPr>
      </w:pPr>
    </w:p>
    <w:p w14:paraId="6A2D2CDB" w14:textId="77777777" w:rsidR="00CF799E" w:rsidRPr="00DF0ADA" w:rsidRDefault="00CF799E" w:rsidP="00F87A2B">
      <w:pPr>
        <w:pStyle w:val="fcase2metab"/>
        <w:rPr>
          <w:rFonts w:ascii="Arial" w:hAnsi="Arial" w:cs="Arial"/>
        </w:rPr>
      </w:pPr>
    </w:p>
    <w:p w14:paraId="621EC584" w14:textId="77777777" w:rsidR="00CF799E" w:rsidRPr="00DF0ADA" w:rsidRDefault="00CF799E" w:rsidP="00F87A2B">
      <w:pPr>
        <w:pStyle w:val="fcase2metab"/>
        <w:rPr>
          <w:rFonts w:ascii="Arial" w:hAnsi="Arial" w:cs="Arial"/>
        </w:rPr>
      </w:pPr>
      <w:r w:rsidRPr="00DF0ADA">
        <w:rPr>
          <w:rFonts w:ascii="Arial" w:hAnsi="Arial" w:cs="Arial"/>
        </w:rPr>
        <w:t>A ……………………………………………………, le……………………………….</w:t>
      </w:r>
    </w:p>
    <w:p w14:paraId="518C51BD" w14:textId="77777777" w:rsidR="00CF799E" w:rsidRPr="00DF0ADA" w:rsidRDefault="00CF799E" w:rsidP="00F87A2B">
      <w:pPr>
        <w:pStyle w:val="fcase2metab"/>
        <w:tabs>
          <w:tab w:val="left" w:pos="6804"/>
        </w:tabs>
        <w:rPr>
          <w:rFonts w:ascii="Arial" w:hAnsi="Arial" w:cs="Arial"/>
        </w:rPr>
      </w:pPr>
      <w:r w:rsidRPr="00DF0ADA">
        <w:rPr>
          <w:rFonts w:ascii="Arial" w:hAnsi="Arial" w:cs="Arial"/>
        </w:rPr>
        <w:tab/>
      </w:r>
      <w:r w:rsidRPr="00DF0ADA">
        <w:rPr>
          <w:rFonts w:ascii="Arial" w:hAnsi="Arial" w:cs="Arial"/>
        </w:rPr>
        <w:tab/>
      </w:r>
      <w:r w:rsidRPr="00DF0ADA">
        <w:rPr>
          <w:rFonts w:ascii="Arial" w:hAnsi="Arial" w:cs="Arial"/>
        </w:rPr>
        <w:tab/>
      </w:r>
      <w:r w:rsidRPr="00DF0ADA">
        <w:rPr>
          <w:rFonts w:ascii="Arial" w:hAnsi="Arial" w:cs="Arial"/>
        </w:rPr>
        <w:tab/>
        <w:t>Signature du titulaire</w:t>
      </w:r>
    </w:p>
    <w:p w14:paraId="0F289202" w14:textId="77777777" w:rsidR="00CF799E" w:rsidRPr="00B424AF" w:rsidRDefault="00CF799E" w:rsidP="00B424AF">
      <w:pPr>
        <w:pStyle w:val="fcase2metab"/>
        <w:rPr>
          <w:rFonts w:ascii="Arial" w:hAnsi="Arial" w:cs="Arial"/>
        </w:rPr>
      </w:pPr>
    </w:p>
    <w:p w14:paraId="2276221B" w14:textId="77777777" w:rsidR="00CF799E" w:rsidRDefault="00CF799E" w:rsidP="00B424AF">
      <w:pPr>
        <w:pStyle w:val="fcase2metab"/>
        <w:rPr>
          <w:rFonts w:ascii="Arial" w:hAnsi="Arial" w:cs="Arial"/>
        </w:rPr>
      </w:pPr>
    </w:p>
    <w:p w14:paraId="2907354F" w14:textId="77777777" w:rsidR="00CF799E" w:rsidRPr="00B424AF" w:rsidRDefault="00CF799E" w:rsidP="00B424AF">
      <w:pPr>
        <w:pStyle w:val="fcase2metab"/>
        <w:rPr>
          <w:rFonts w:ascii="Arial" w:hAnsi="Arial" w:cs="Arial"/>
        </w:rPr>
      </w:pPr>
    </w:p>
    <w:p w14:paraId="1494E6D4" w14:textId="77777777" w:rsidR="00CF799E" w:rsidRPr="00B424AF" w:rsidRDefault="00CF799E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42500" wp14:editId="43EC47B1">
                <wp:simplePos x="0" y="0"/>
                <wp:positionH relativeFrom="column">
                  <wp:posOffset>-79375</wp:posOffset>
                </wp:positionH>
                <wp:positionV relativeFrom="paragraph">
                  <wp:posOffset>99695</wp:posOffset>
                </wp:positionV>
                <wp:extent cx="6663690" cy="95504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3690" cy="955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F99CC0" w14:textId="77777777" w:rsidR="00CF799E" w:rsidRDefault="00CF799E" w:rsidP="00B424AF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Wingdings" w:eastAsia="Wingdings" w:hAnsi="Wingdings" w:cs="Wingdings"/>
                                <w:b/>
                                <w:color w:val="66CCFF"/>
                                <w:spacing w:val="-10"/>
                              </w:rPr>
                              <w:t>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</w:rPr>
                              <w:t xml:space="preserve"> En cas d’envoi en LR AR : </w:t>
                            </w:r>
                          </w:p>
                          <w:p w14:paraId="4CFF59AD" w14:textId="77777777" w:rsidR="00CF799E" w:rsidRDefault="00CF799E" w:rsidP="00B424AF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Coller dans ce cadre l'avis de réception postal, daté et signé par le titulaire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642500" id="Rectangle 2" o:spid="_x0000_s1026" style="position:absolute;left:0;text-align:left;margin-left:-6.25pt;margin-top:7.85pt;width:524.7pt;height:7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">
                <v:textbox>
                  <w:txbxContent>
                    <w:p w14:paraId="52F99CC0" w14:textId="77777777" w:rsidR="00CF799E" w:rsidRDefault="00CF799E" w:rsidP="00B424AF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rFonts w:ascii="Wingdings" w:eastAsia="Wingdings" w:hAnsi="Wingdings" w:cs="Wingdings"/>
                          <w:b/>
                          <w:color w:val="66CCFF"/>
                          <w:spacing w:val="-10"/>
                        </w:rPr>
                        <w:t></w:t>
                      </w:r>
                      <w:r>
                        <w:rPr>
                          <w:rFonts w:ascii="Arial" w:hAnsi="Arial"/>
                          <w:b/>
                          <w:bCs/>
                          <w:i/>
                          <w:iCs/>
                        </w:rPr>
                        <w:t xml:space="preserve"> En cas d’envoi en LR AR : </w:t>
                      </w:r>
                    </w:p>
                    <w:p w14:paraId="4CFF59AD" w14:textId="77777777" w:rsidR="00CF799E" w:rsidRDefault="00CF799E" w:rsidP="00B424AF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Coller dans ce cadre l'avis de réception postal, daté et signé par le titulaire</w:t>
                      </w:r>
                    </w:p>
                  </w:txbxContent>
                </v:textbox>
              </v:rect>
            </w:pict>
          </mc:Fallback>
        </mc:AlternateContent>
      </w:r>
    </w:p>
    <w:p w14:paraId="2F67FF4D" w14:textId="77777777" w:rsidR="00CF799E" w:rsidRPr="00B424AF" w:rsidRDefault="00CF799E" w:rsidP="00B424AF">
      <w:pPr>
        <w:pStyle w:val="fcase2metab"/>
        <w:rPr>
          <w:rFonts w:ascii="Arial" w:hAnsi="Arial" w:cs="Arial"/>
        </w:rPr>
      </w:pPr>
    </w:p>
    <w:p w14:paraId="43B9EDDC" w14:textId="77777777" w:rsidR="00CF799E" w:rsidRDefault="00CF799E" w:rsidP="009B45B9">
      <w:pPr>
        <w:pStyle w:val="fcase2metab"/>
        <w:rPr>
          <w:rFonts w:ascii="Arial" w:hAnsi="Arial" w:cs="Arial"/>
        </w:rPr>
      </w:pPr>
    </w:p>
    <w:p w14:paraId="4EE6F64D" w14:textId="77777777" w:rsidR="00CF799E" w:rsidRDefault="00CF799E" w:rsidP="009B45B9">
      <w:pPr>
        <w:pStyle w:val="fcase2metab"/>
        <w:rPr>
          <w:rFonts w:ascii="Arial" w:hAnsi="Arial" w:cs="Arial"/>
        </w:rPr>
      </w:pPr>
    </w:p>
    <w:p w14:paraId="0D83B899" w14:textId="77777777" w:rsidR="00CF799E" w:rsidRDefault="00CF799E" w:rsidP="009B45B9">
      <w:pPr>
        <w:pStyle w:val="fcase2metab"/>
        <w:rPr>
          <w:rFonts w:ascii="Arial" w:hAnsi="Arial" w:cs="Arial"/>
        </w:rPr>
      </w:pPr>
    </w:p>
    <w:p w14:paraId="114D8A25" w14:textId="77777777" w:rsidR="00CF799E" w:rsidRDefault="00CF799E" w:rsidP="009B45B9">
      <w:pPr>
        <w:pStyle w:val="fcase2metab"/>
        <w:rPr>
          <w:rFonts w:ascii="Arial" w:hAnsi="Arial" w:cs="Arial"/>
        </w:rPr>
      </w:pPr>
    </w:p>
    <w:p w14:paraId="66B968A2" w14:textId="77777777" w:rsidR="00CF799E" w:rsidRDefault="00CF799E" w:rsidP="009B45B9">
      <w:pPr>
        <w:pStyle w:val="fcase2metab"/>
        <w:rPr>
          <w:rFonts w:ascii="Arial" w:hAnsi="Arial" w:cs="Arial"/>
        </w:rPr>
      </w:pPr>
    </w:p>
    <w:p w14:paraId="71EFFBB8" w14:textId="77777777" w:rsidR="00CF799E" w:rsidRDefault="00CF799E" w:rsidP="009B45B9">
      <w:pPr>
        <w:pStyle w:val="fcase2metab"/>
        <w:rPr>
          <w:rFonts w:ascii="Arial" w:hAnsi="Arial" w:cs="Arial"/>
        </w:rPr>
      </w:pPr>
    </w:p>
    <w:p w14:paraId="1E98BF20" w14:textId="77777777" w:rsidR="00CF799E" w:rsidRDefault="00CF799E" w:rsidP="009B45B9">
      <w:pPr>
        <w:pStyle w:val="fcase2metab"/>
        <w:rPr>
          <w:rFonts w:ascii="Arial" w:hAnsi="Arial" w:cs="Arial"/>
        </w:rPr>
      </w:pPr>
    </w:p>
    <w:p w14:paraId="64E8FD13" w14:textId="77777777" w:rsidR="00CF799E" w:rsidRDefault="00CF799E" w:rsidP="009B45B9">
      <w:pPr>
        <w:pStyle w:val="fcase2metab"/>
        <w:rPr>
          <w:rFonts w:ascii="Arial" w:hAnsi="Arial" w:cs="Arial"/>
        </w:rPr>
      </w:pPr>
    </w:p>
    <w:p w14:paraId="79B7A002" w14:textId="77777777" w:rsidR="00CF799E" w:rsidRDefault="00CF799E" w:rsidP="009B45B9">
      <w:pPr>
        <w:pStyle w:val="fcase2metab"/>
        <w:rPr>
          <w:rFonts w:ascii="Arial" w:hAnsi="Arial" w:cs="Arial"/>
        </w:rPr>
      </w:pPr>
    </w:p>
    <w:p w14:paraId="148258DA" w14:textId="77777777" w:rsidR="00CF799E" w:rsidRDefault="00CF799E" w:rsidP="009B45B9">
      <w:pPr>
        <w:pStyle w:val="fcase2metab"/>
        <w:rPr>
          <w:rFonts w:ascii="Arial" w:hAnsi="Arial" w:cs="Arial"/>
        </w:rPr>
      </w:pPr>
    </w:p>
    <w:p w14:paraId="67975ADD" w14:textId="77777777" w:rsidR="00CF799E" w:rsidRDefault="00CF799E" w:rsidP="009B45B9">
      <w:pPr>
        <w:pStyle w:val="fcase2metab"/>
        <w:rPr>
          <w:rFonts w:ascii="Arial" w:hAnsi="Arial" w:cs="Arial"/>
        </w:rPr>
      </w:pPr>
    </w:p>
    <w:p w14:paraId="3485CEEA" w14:textId="77777777" w:rsidR="00CF799E" w:rsidRDefault="00CF799E" w:rsidP="009B45B9">
      <w:pPr>
        <w:pStyle w:val="fcase2metab"/>
        <w:rPr>
          <w:rFonts w:ascii="Arial" w:hAnsi="Arial" w:cs="Arial"/>
        </w:rPr>
        <w:sectPr w:rsidR="00CF799E" w:rsidSect="00381FB9">
          <w:type w:val="continuous"/>
          <w:pgSz w:w="11906" w:h="16838"/>
          <w:pgMar w:top="454" w:right="851" w:bottom="567" w:left="851" w:header="720" w:footer="680" w:gutter="0"/>
          <w:cols w:space="720"/>
          <w:docGrid w:linePitch="360"/>
        </w:sectPr>
      </w:pPr>
    </w:p>
    <w:p w14:paraId="0C5FBFCD" w14:textId="77777777" w:rsidR="00CF799E" w:rsidRDefault="00CF799E" w:rsidP="009B45B9">
      <w:pPr>
        <w:pStyle w:val="fcase2metab"/>
        <w:rPr>
          <w:rFonts w:ascii="Arial" w:hAnsi="Arial" w:cs="Arial"/>
        </w:rPr>
      </w:pPr>
    </w:p>
    <w:sectPr w:rsidR="00CF799E" w:rsidSect="00CF799E">
      <w:type w:val="continuous"/>
      <w:pgSz w:w="11906" w:h="16838"/>
      <w:pgMar w:top="454" w:right="851" w:bottom="567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E280D" w14:textId="77777777" w:rsidR="00CF799E" w:rsidRDefault="00CF799E">
      <w:r>
        <w:separator/>
      </w:r>
    </w:p>
  </w:endnote>
  <w:endnote w:type="continuationSeparator" w:id="0">
    <w:p w14:paraId="4FA19508" w14:textId="77777777" w:rsidR="00CF799E" w:rsidRDefault="00CF7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CF799E" w14:paraId="0C3B8402" w14:textId="77777777" w:rsidTr="0083205E">
      <w:trPr>
        <w:tblHeader/>
      </w:trPr>
      <w:tc>
        <w:tcPr>
          <w:tcW w:w="2906" w:type="dxa"/>
          <w:shd w:val="clear" w:color="auto" w:fill="66CCFF"/>
        </w:tcPr>
        <w:p w14:paraId="04492344" w14:textId="77777777" w:rsidR="00CF799E" w:rsidRDefault="00CF799E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04DA920B" w14:textId="77777777" w:rsidR="00CF799E" w:rsidRDefault="00CF799E" w:rsidP="00660727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i/>
            </w:rPr>
            <w:t xml:space="preserve">MARCHE </w:t>
          </w:r>
          <w:r w:rsidRPr="00C53BD7">
            <w:rPr>
              <w:rFonts w:ascii="Arial" w:hAnsi="Arial" w:cs="Arial"/>
              <w:b/>
              <w:i/>
              <w:noProof/>
            </w:rPr>
            <w:t>2024A229T</w:t>
          </w:r>
        </w:p>
      </w:tc>
      <w:tc>
        <w:tcPr>
          <w:tcW w:w="896" w:type="dxa"/>
          <w:shd w:val="clear" w:color="auto" w:fill="66CCFF"/>
        </w:tcPr>
        <w:p w14:paraId="50215529" w14:textId="77777777" w:rsidR="00CF799E" w:rsidRDefault="00CF799E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29CCE355" w14:textId="77777777" w:rsidR="00CF799E" w:rsidRDefault="00CF799E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1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3439FAC3" w14:textId="77777777" w:rsidR="00CF799E" w:rsidRDefault="00CF799E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2F55DE3D" w14:textId="77777777" w:rsidR="00CF799E" w:rsidRDefault="00CF799E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6243FCE4" w14:textId="77777777" w:rsidR="00CF799E" w:rsidRPr="00381FB9" w:rsidRDefault="00CF799E" w:rsidP="00381FB9">
    <w:pPr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73135" w14:textId="77777777" w:rsidR="00CF799E" w:rsidRDefault="00CF799E">
      <w:r>
        <w:separator/>
      </w:r>
    </w:p>
  </w:footnote>
  <w:footnote w:type="continuationSeparator" w:id="0">
    <w:p w14:paraId="7CF28148" w14:textId="77777777" w:rsidR="00CF799E" w:rsidRDefault="00CF799E">
      <w:r>
        <w:continuationSeparator/>
      </w:r>
    </w:p>
  </w:footnote>
  <w:footnote w:id="1">
    <w:p w14:paraId="32712FF5" w14:textId="77777777" w:rsidR="00CF799E" w:rsidRDefault="00CF799E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14:paraId="3B498A4B" w14:textId="77777777" w:rsidR="00CF799E" w:rsidRDefault="00CF799E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1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4" w15:restartNumberingAfterBreak="1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2203"/>
    <w:rsid w:val="000230CA"/>
    <w:rsid w:val="00036500"/>
    <w:rsid w:val="0004582D"/>
    <w:rsid w:val="00074D68"/>
    <w:rsid w:val="000A2E05"/>
    <w:rsid w:val="000B59C3"/>
    <w:rsid w:val="000D0E7B"/>
    <w:rsid w:val="000E0020"/>
    <w:rsid w:val="001254D5"/>
    <w:rsid w:val="0013243B"/>
    <w:rsid w:val="001665B3"/>
    <w:rsid w:val="00166B56"/>
    <w:rsid w:val="001A3DFA"/>
    <w:rsid w:val="001A4BCA"/>
    <w:rsid w:val="001B6AFA"/>
    <w:rsid w:val="001C40C0"/>
    <w:rsid w:val="001C733C"/>
    <w:rsid w:val="00210E70"/>
    <w:rsid w:val="00211F48"/>
    <w:rsid w:val="0021527A"/>
    <w:rsid w:val="002164B9"/>
    <w:rsid w:val="0021797C"/>
    <w:rsid w:val="00225A1A"/>
    <w:rsid w:val="002904AF"/>
    <w:rsid w:val="002B7B0D"/>
    <w:rsid w:val="002C2CA3"/>
    <w:rsid w:val="002C4B3E"/>
    <w:rsid w:val="002C79D6"/>
    <w:rsid w:val="003273DE"/>
    <w:rsid w:val="00332B12"/>
    <w:rsid w:val="003436A8"/>
    <w:rsid w:val="003510C5"/>
    <w:rsid w:val="00354C04"/>
    <w:rsid w:val="00372545"/>
    <w:rsid w:val="00381FB9"/>
    <w:rsid w:val="00385E76"/>
    <w:rsid w:val="003954A9"/>
    <w:rsid w:val="003C1CA2"/>
    <w:rsid w:val="00403AEC"/>
    <w:rsid w:val="00412411"/>
    <w:rsid w:val="00425B48"/>
    <w:rsid w:val="0043706E"/>
    <w:rsid w:val="0044597F"/>
    <w:rsid w:val="00483B16"/>
    <w:rsid w:val="004948C5"/>
    <w:rsid w:val="004A7169"/>
    <w:rsid w:val="004B5C38"/>
    <w:rsid w:val="004C2C70"/>
    <w:rsid w:val="004D1DF1"/>
    <w:rsid w:val="004D490E"/>
    <w:rsid w:val="004E75A6"/>
    <w:rsid w:val="00514420"/>
    <w:rsid w:val="00514DAF"/>
    <w:rsid w:val="00532EC7"/>
    <w:rsid w:val="00541CA3"/>
    <w:rsid w:val="005546A9"/>
    <w:rsid w:val="00582804"/>
    <w:rsid w:val="005846FB"/>
    <w:rsid w:val="005A4A3B"/>
    <w:rsid w:val="005A4CB5"/>
    <w:rsid w:val="005B65B9"/>
    <w:rsid w:val="005C0575"/>
    <w:rsid w:val="005C7BA9"/>
    <w:rsid w:val="005D283A"/>
    <w:rsid w:val="005F09C8"/>
    <w:rsid w:val="006031DD"/>
    <w:rsid w:val="0061068C"/>
    <w:rsid w:val="00642634"/>
    <w:rsid w:val="0064560F"/>
    <w:rsid w:val="00647935"/>
    <w:rsid w:val="00660727"/>
    <w:rsid w:val="00672A33"/>
    <w:rsid w:val="00674588"/>
    <w:rsid w:val="00696D21"/>
    <w:rsid w:val="00697B55"/>
    <w:rsid w:val="006A7F32"/>
    <w:rsid w:val="006C3670"/>
    <w:rsid w:val="006C4338"/>
    <w:rsid w:val="006D17B6"/>
    <w:rsid w:val="006E4E15"/>
    <w:rsid w:val="006E6F58"/>
    <w:rsid w:val="006F3DF9"/>
    <w:rsid w:val="007060E5"/>
    <w:rsid w:val="00710FD6"/>
    <w:rsid w:val="0071771F"/>
    <w:rsid w:val="007206A7"/>
    <w:rsid w:val="0075495A"/>
    <w:rsid w:val="00757151"/>
    <w:rsid w:val="0077664D"/>
    <w:rsid w:val="0078545F"/>
    <w:rsid w:val="007909E0"/>
    <w:rsid w:val="00795D27"/>
    <w:rsid w:val="0079785C"/>
    <w:rsid w:val="007C2CF1"/>
    <w:rsid w:val="007D7A65"/>
    <w:rsid w:val="007E2EA1"/>
    <w:rsid w:val="007E387E"/>
    <w:rsid w:val="007F68A6"/>
    <w:rsid w:val="0082143D"/>
    <w:rsid w:val="0083205E"/>
    <w:rsid w:val="00844DAA"/>
    <w:rsid w:val="008672B8"/>
    <w:rsid w:val="00877D4A"/>
    <w:rsid w:val="008B39AE"/>
    <w:rsid w:val="008B6CF6"/>
    <w:rsid w:val="008D184C"/>
    <w:rsid w:val="00912F7D"/>
    <w:rsid w:val="00934503"/>
    <w:rsid w:val="00972CC5"/>
    <w:rsid w:val="00977BCB"/>
    <w:rsid w:val="00983FF3"/>
    <w:rsid w:val="009A5B0D"/>
    <w:rsid w:val="009B1CD0"/>
    <w:rsid w:val="009B45B9"/>
    <w:rsid w:val="009C1B42"/>
    <w:rsid w:val="009F5D47"/>
    <w:rsid w:val="00A241A1"/>
    <w:rsid w:val="00A462A6"/>
    <w:rsid w:val="00A6788E"/>
    <w:rsid w:val="00AA356B"/>
    <w:rsid w:val="00AC366C"/>
    <w:rsid w:val="00AE7831"/>
    <w:rsid w:val="00B054DA"/>
    <w:rsid w:val="00B424AF"/>
    <w:rsid w:val="00B6015A"/>
    <w:rsid w:val="00B60C2C"/>
    <w:rsid w:val="00B67075"/>
    <w:rsid w:val="00B87564"/>
    <w:rsid w:val="00B87974"/>
    <w:rsid w:val="00BA44E5"/>
    <w:rsid w:val="00BE6078"/>
    <w:rsid w:val="00C1676E"/>
    <w:rsid w:val="00C42ED0"/>
    <w:rsid w:val="00C71AA6"/>
    <w:rsid w:val="00C74FF4"/>
    <w:rsid w:val="00C91060"/>
    <w:rsid w:val="00C911FE"/>
    <w:rsid w:val="00CB637A"/>
    <w:rsid w:val="00CC513D"/>
    <w:rsid w:val="00CD185D"/>
    <w:rsid w:val="00CD46CC"/>
    <w:rsid w:val="00CE1A66"/>
    <w:rsid w:val="00CF2EF3"/>
    <w:rsid w:val="00CF799E"/>
    <w:rsid w:val="00D15449"/>
    <w:rsid w:val="00D42549"/>
    <w:rsid w:val="00D46BC7"/>
    <w:rsid w:val="00D66D15"/>
    <w:rsid w:val="00D75CB4"/>
    <w:rsid w:val="00D97623"/>
    <w:rsid w:val="00DD39BA"/>
    <w:rsid w:val="00DE3C11"/>
    <w:rsid w:val="00DF0ADA"/>
    <w:rsid w:val="00E140E5"/>
    <w:rsid w:val="00E22CE3"/>
    <w:rsid w:val="00E32DF1"/>
    <w:rsid w:val="00E44A00"/>
    <w:rsid w:val="00E47798"/>
    <w:rsid w:val="00E6727B"/>
    <w:rsid w:val="00EB194F"/>
    <w:rsid w:val="00EC23F0"/>
    <w:rsid w:val="00ED0A4C"/>
    <w:rsid w:val="00F20296"/>
    <w:rsid w:val="00F31F87"/>
    <w:rsid w:val="00F355D7"/>
    <w:rsid w:val="00F55A08"/>
    <w:rsid w:val="00F87A2B"/>
    <w:rsid w:val="00FC4773"/>
    <w:rsid w:val="00FD45DA"/>
    <w:rsid w:val="00FD4E60"/>
    <w:rsid w:val="00FE031E"/>
    <w:rsid w:val="00FE28F2"/>
    <w:rsid w:val="00FE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78ABCF37"/>
  <w15:chartTrackingRefBased/>
  <w15:docId w15:val="{A699515F-19FB-4770-9047-37CE60787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55D7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59"/>
    <w:rsid w:val="005828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link w:val="Titre4"/>
    <w:rsid w:val="00B424AF"/>
    <w:rPr>
      <w:rFonts w:ascii="Arial" w:hAnsi="Arial" w:cs="Arial"/>
      <w:b/>
      <w:lang w:eastAsia="zh-CN"/>
    </w:rPr>
  </w:style>
  <w:style w:type="character" w:customStyle="1" w:styleId="En-tteCar">
    <w:name w:val="En-tête Car"/>
    <w:link w:val="En-tte"/>
    <w:uiPriority w:val="99"/>
    <w:locked/>
    <w:rsid w:val="00B424AF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0B2A8-288F-44A2-BF44-C2C2ACE2A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13</TotalTime>
  <Pages>6</Pages>
  <Words>1566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10165</CharactersWithSpaces>
  <SharedDoc>false</SharedDoc>
  <HLinks>
    <vt:vector size="6" baseType="variant">
      <vt:variant>
        <vt:i4>2555984</vt:i4>
      </vt:variant>
      <vt:variant>
        <vt:i4>85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Pelletan Nathalie</cp:lastModifiedBy>
  <cp:revision>2</cp:revision>
  <cp:lastPrinted>2016-04-13T10:45:00Z</cp:lastPrinted>
  <dcterms:created xsi:type="dcterms:W3CDTF">2024-11-14T14:21:00Z</dcterms:created>
  <dcterms:modified xsi:type="dcterms:W3CDTF">2024-11-14T14:43:00Z</dcterms:modified>
</cp:coreProperties>
</file>